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3127E7" w14:textId="77777777" w:rsidR="003B1771" w:rsidRDefault="003B1771" w:rsidP="003B1771">
      <w:pPr>
        <w:pStyle w:val="Loendilik"/>
        <w:tabs>
          <w:tab w:val="left" w:pos="-7371"/>
          <w:tab w:val="left" w:pos="567"/>
        </w:tabs>
        <w:ind w:left="0"/>
        <w:jc w:val="both"/>
        <w:rPr>
          <w:b/>
          <w:bCs/>
        </w:rPr>
      </w:pPr>
      <w:r w:rsidRPr="00A2047E">
        <w:rPr>
          <w:b/>
          <w:bCs/>
        </w:rPr>
        <w:t>Tööde iseloomustus ja tingimused</w:t>
      </w:r>
    </w:p>
    <w:p w14:paraId="79A02AA3" w14:textId="77777777" w:rsidR="007C6624" w:rsidRDefault="007C6624">
      <w:pPr>
        <w:tabs>
          <w:tab w:val="left" w:pos="-7371"/>
          <w:tab w:val="left" w:pos="567"/>
        </w:tabs>
        <w:jc w:val="both"/>
      </w:pPr>
    </w:p>
    <w:p w14:paraId="5CC818D8" w14:textId="4BF52BAE"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CA2D86">
        <w:rPr>
          <w:rFonts w:cstheme="minorHAnsi"/>
          <w:b/>
          <w:bCs/>
        </w:rPr>
        <w:t>Laanekraav</w:t>
      </w:r>
      <w:r w:rsidR="00C40022">
        <w:rPr>
          <w:rFonts w:cstheme="minorHAnsi"/>
          <w:b/>
          <w:bCs/>
        </w:rPr>
        <w:t xml:space="preserve"> OÜ</w:t>
      </w:r>
      <w:r w:rsidR="002D73EA" w:rsidRPr="00571C60">
        <w:rPr>
          <w:rFonts w:cstheme="minorHAnsi"/>
        </w:rPr>
        <w:t xml:space="preserve"> poolt koostatud „</w:t>
      </w:r>
      <w:r w:rsidR="00CA2D86" w:rsidRPr="00CA2D86">
        <w:rPr>
          <w:rFonts w:cstheme="minorHAnsi"/>
        </w:rPr>
        <w:t>Lõpi tee hoiutööde kava</w:t>
      </w:r>
      <w:r w:rsidR="002D73EA" w:rsidRPr="00571C60">
        <w:rPr>
          <w:rFonts w:cstheme="minorHAnsi"/>
        </w:rPr>
        <w:t>“</w:t>
      </w:r>
      <w:r w:rsidR="00821E34" w:rsidRPr="00281267">
        <w:t>.</w:t>
      </w:r>
      <w:bookmarkEnd w:id="0"/>
      <w:r w:rsidR="00E939EA">
        <w:rPr>
          <w:color w:val="000000"/>
        </w:rPr>
        <w:t xml:space="preserve"> </w:t>
      </w:r>
    </w:p>
    <w:p w14:paraId="632C264F" w14:textId="77777777" w:rsidR="003B1771" w:rsidRDefault="003B1771" w:rsidP="00EE0A35">
      <w:pPr>
        <w:tabs>
          <w:tab w:val="left" w:pos="567"/>
        </w:tabs>
        <w:suppressAutoHyphens w:val="0"/>
        <w:autoSpaceDE w:val="0"/>
        <w:autoSpaceDN w:val="0"/>
        <w:adjustRightInd w:val="0"/>
        <w:jc w:val="both"/>
        <w:rPr>
          <w:color w:val="000000"/>
        </w:rPr>
      </w:pP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40C0231B" w:rsidR="00211846" w:rsidRDefault="00211846" w:rsidP="00CD4BFE">
      <w:pPr>
        <w:tabs>
          <w:tab w:val="left" w:pos="567"/>
          <w:tab w:val="left" w:pos="709"/>
        </w:tabs>
        <w:jc w:val="both"/>
      </w:pPr>
      <w:r w:rsidRPr="001F0F11">
        <w:t>Objektiga on võimalik tutvuda:</w:t>
      </w:r>
      <w:r>
        <w:t xml:space="preserve"> </w:t>
      </w:r>
      <w:r w:rsidR="004C674D">
        <w:t xml:space="preserve">metsataristuspetsialist </w:t>
      </w:r>
      <w:r w:rsidR="002E04EB" w:rsidRPr="002E04EB">
        <w:t xml:space="preserve">Ain-Meelis Hannus, tel: 5163309, e-post </w:t>
      </w:r>
      <w:hyperlink r:id="rId8" w:history="1">
        <w:r w:rsidR="002E04EB" w:rsidRPr="00F36B62">
          <w:rPr>
            <w:rStyle w:val="Hperlink"/>
          </w:rPr>
          <w:t>ain-meelis.hannus@rmk.ee</w:t>
        </w:r>
      </w:hyperlink>
      <w:r w:rsidR="004C674D">
        <w:t>.</w:t>
      </w:r>
      <w:r w:rsidR="002E04EB">
        <w:t xml:space="preserve"> </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26E34DE2" w:rsidR="00790542" w:rsidRDefault="00E278BD" w:rsidP="001E7EAA">
      <w:pPr>
        <w:tabs>
          <w:tab w:val="left" w:pos="567"/>
          <w:tab w:val="left" w:pos="709"/>
        </w:tabs>
        <w:jc w:val="both"/>
      </w:pPr>
      <w:r w:rsidRPr="00EB2D4B">
        <w:t xml:space="preserve">Töövõtja annab Tellijale valmis Töö lõplikult üle </w:t>
      </w:r>
      <w:r w:rsidR="00797877" w:rsidRPr="00B73AB0">
        <w:rPr>
          <w:b/>
          <w:bCs/>
        </w:rPr>
        <w:t xml:space="preserve">hiljemalt </w:t>
      </w:r>
      <w:r w:rsidR="00CC4877" w:rsidRPr="00B73AB0">
        <w:rPr>
          <w:b/>
          <w:bCs/>
        </w:rPr>
        <w:t>1.09.202</w:t>
      </w:r>
      <w:r w:rsidR="00C61F47" w:rsidRPr="00B73AB0">
        <w:rPr>
          <w:b/>
          <w:bCs/>
        </w:rPr>
        <w:t>6</w:t>
      </w:r>
      <w:r w:rsidR="00CC4877" w:rsidRPr="00B73AB0">
        <w:rPr>
          <w:b/>
          <w:bCs/>
        </w:rPr>
        <w:t>.a.</w:t>
      </w:r>
      <w:r w:rsidR="00CC4877">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C61F47">
        <w:t>6</w:t>
      </w:r>
      <w:r w:rsidR="00924A00">
        <w:t xml:space="preserve">.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B73AB0" w:rsidRDefault="00664C0C" w:rsidP="00297211">
      <w:pPr>
        <w:pStyle w:val="Pealkiri2"/>
        <w:numPr>
          <w:ilvl w:val="0"/>
          <w:numId w:val="0"/>
        </w:numPr>
        <w:ind w:left="576" w:hanging="576"/>
        <w:jc w:val="both"/>
        <w:rPr>
          <w:rFonts w:ascii="Times New Roman" w:hAnsi="Times New Roman" w:cs="Times New Roman"/>
          <w:i w:val="0"/>
          <w:iCs w:val="0"/>
          <w:sz w:val="24"/>
          <w:szCs w:val="24"/>
        </w:rPr>
      </w:pPr>
      <w:r w:rsidRPr="00B73AB0">
        <w:rPr>
          <w:rFonts w:ascii="Times New Roman" w:hAnsi="Times New Roman" w:cs="Times New Roman"/>
          <w:i w:val="0"/>
          <w:iCs w:val="0"/>
          <w:sz w:val="24"/>
          <w:szCs w:val="24"/>
        </w:rPr>
        <w:t>Hanke tehniline kirjeldus</w:t>
      </w:r>
    </w:p>
    <w:p w14:paraId="4D33C039" w14:textId="16C8F59D" w:rsidR="007E11D1" w:rsidRDefault="00CA2D86" w:rsidP="00F90BCC">
      <w:pPr>
        <w:suppressAutoHyphens w:val="0"/>
        <w:autoSpaceDE w:val="0"/>
        <w:autoSpaceDN w:val="0"/>
        <w:adjustRightInd w:val="0"/>
        <w:jc w:val="both"/>
        <w:rPr>
          <w:rFonts w:eastAsia="Calibri"/>
          <w:bCs/>
          <w:lang w:eastAsia="en-US"/>
        </w:rPr>
      </w:pPr>
      <w:r w:rsidRPr="00CA2D86">
        <w:rPr>
          <w:rFonts w:eastAsia="Calibri"/>
          <w:bCs/>
          <w:lang w:eastAsia="en-US"/>
        </w:rPr>
        <w:t xml:space="preserve">Lõpi tee </w:t>
      </w:r>
      <w:r>
        <w:rPr>
          <w:rFonts w:eastAsia="Calibri"/>
          <w:bCs/>
          <w:lang w:eastAsia="en-US"/>
        </w:rPr>
        <w:t>(</w:t>
      </w:r>
      <w:r w:rsidR="005D6A51">
        <w:rPr>
          <w:rFonts w:eastAsia="Calibri"/>
          <w:bCs/>
          <w:lang w:eastAsia="en-US"/>
        </w:rPr>
        <w:t>7,51 km) uuendamine</w:t>
      </w:r>
      <w:r w:rsidR="008E33B5" w:rsidRPr="00A53F92">
        <w:rPr>
          <w:rFonts w:eastAsia="Calibri"/>
          <w:bCs/>
          <w:lang w:eastAsia="en-US"/>
        </w:rPr>
        <w:t>, mis asu</w:t>
      </w:r>
      <w:r w:rsidR="00F90BCC" w:rsidRPr="00A53F92">
        <w:rPr>
          <w:rFonts w:eastAsia="Calibri"/>
          <w:bCs/>
          <w:lang w:eastAsia="en-US"/>
        </w:rPr>
        <w:t>b</w:t>
      </w:r>
      <w:r w:rsidR="008E33B5" w:rsidRPr="00A53F92">
        <w:rPr>
          <w:rFonts w:eastAsia="Calibri"/>
          <w:bCs/>
          <w:lang w:eastAsia="en-US"/>
        </w:rPr>
        <w:t xml:space="preserve"> </w:t>
      </w:r>
      <w:r w:rsidR="005D6A51">
        <w:rPr>
          <w:rFonts w:eastAsia="Calibri"/>
          <w:bCs/>
          <w:lang w:eastAsia="en-US"/>
        </w:rPr>
        <w:t>Lilli</w:t>
      </w:r>
      <w:r w:rsidR="00F90BCC" w:rsidRPr="00A53F92">
        <w:rPr>
          <w:rFonts w:eastAsia="Calibri"/>
          <w:bCs/>
          <w:lang w:eastAsia="en-US"/>
        </w:rPr>
        <w:t xml:space="preserve"> küla, </w:t>
      </w:r>
      <w:r w:rsidR="005D6A51">
        <w:rPr>
          <w:rFonts w:eastAsia="Calibri"/>
          <w:bCs/>
          <w:lang w:eastAsia="en-US"/>
        </w:rPr>
        <w:t>Mulgi</w:t>
      </w:r>
      <w:r w:rsidR="00F90BCC" w:rsidRPr="00A53F92">
        <w:rPr>
          <w:rFonts w:eastAsia="Calibri"/>
          <w:bCs/>
          <w:lang w:eastAsia="en-US"/>
        </w:rPr>
        <w:t xml:space="preserve"> vald, </w:t>
      </w:r>
      <w:r w:rsidR="005D6A51">
        <w:rPr>
          <w:rFonts w:eastAsia="Calibri"/>
          <w:bCs/>
          <w:lang w:eastAsia="en-US"/>
        </w:rPr>
        <w:t>Viljandi</w:t>
      </w:r>
      <w:r w:rsidR="00F90BCC" w:rsidRPr="00A53F92">
        <w:rPr>
          <w:rFonts w:eastAsia="Calibri"/>
          <w:bCs/>
          <w:lang w:eastAsia="en-US"/>
        </w:rPr>
        <w:t xml:space="preserve"> maakond</w:t>
      </w:r>
      <w:r w:rsidR="00C05FA5" w:rsidRPr="00A53F92">
        <w:rPr>
          <w:rFonts w:eastAsia="Calibri"/>
          <w:bCs/>
          <w:lang w:eastAsia="en-US"/>
        </w:rPr>
        <w:t>.</w:t>
      </w:r>
    </w:p>
    <w:p w14:paraId="7554CC55" w14:textId="73F17ACD" w:rsidR="000441CC" w:rsidRPr="00A53F92" w:rsidRDefault="000441CC" w:rsidP="00F90BCC">
      <w:pPr>
        <w:suppressAutoHyphens w:val="0"/>
        <w:autoSpaceDE w:val="0"/>
        <w:autoSpaceDN w:val="0"/>
        <w:adjustRightInd w:val="0"/>
        <w:jc w:val="both"/>
        <w:rPr>
          <w:rFonts w:eastAsia="Calibri"/>
          <w:bCs/>
          <w:lang w:eastAsia="en-US"/>
        </w:rPr>
      </w:pPr>
      <w:r w:rsidRPr="000441CC">
        <w:rPr>
          <w:rFonts w:eastAsia="Calibri"/>
          <w:bCs/>
          <w:lang w:eastAsia="en-US"/>
        </w:rPr>
        <w:t xml:space="preserve">Lõpi teele saab Karksi-Nuia - Lilli teelt (tugimaantee; </w:t>
      </w:r>
      <w:proofErr w:type="spellStart"/>
      <w:r w:rsidRPr="000441CC">
        <w:rPr>
          <w:rFonts w:eastAsia="Calibri"/>
          <w:bCs/>
          <w:lang w:eastAsia="en-US"/>
        </w:rPr>
        <w:t>teereg</w:t>
      </w:r>
      <w:proofErr w:type="spellEnd"/>
      <w:r w:rsidRPr="000441CC">
        <w:rPr>
          <w:rFonts w:eastAsia="Calibri"/>
          <w:bCs/>
          <w:lang w:eastAsia="en-US"/>
        </w:rPr>
        <w:t xml:space="preserve"> nr 54) läbi Metsamõisa katastriüksuse (katastritunnus 60002:002:0044) </w:t>
      </w:r>
      <w:proofErr w:type="spellStart"/>
      <w:r w:rsidRPr="000441CC">
        <w:rPr>
          <w:rFonts w:eastAsia="Calibri"/>
          <w:bCs/>
          <w:lang w:eastAsia="en-US"/>
        </w:rPr>
        <w:t>õueala</w:t>
      </w:r>
      <w:proofErr w:type="spellEnd"/>
      <w:r w:rsidRPr="000441CC">
        <w:rPr>
          <w:rFonts w:eastAsia="Calibri"/>
          <w:bCs/>
          <w:lang w:eastAsia="en-US"/>
        </w:rPr>
        <w:t>. Teine võimalus ligipääsus on uuendatava teelõigu lõpust (PK77) Karksi-Nuia - Lilli teelt Juudi tee kaudu.</w:t>
      </w:r>
    </w:p>
    <w:p w14:paraId="31E52701" w14:textId="56E0B6F7" w:rsidR="005A12C0" w:rsidRPr="006F6491" w:rsidRDefault="00507251" w:rsidP="00F92AA3">
      <w:pPr>
        <w:suppressAutoHyphens w:val="0"/>
        <w:autoSpaceDE w:val="0"/>
        <w:autoSpaceDN w:val="0"/>
        <w:adjustRightInd w:val="0"/>
        <w:jc w:val="both"/>
        <w:rPr>
          <w:lang w:eastAsia="et-EE"/>
        </w:rPr>
      </w:pPr>
      <w:r w:rsidRPr="006F6491">
        <w:rPr>
          <w:lang w:eastAsia="et-EE"/>
        </w:rPr>
        <w:t xml:space="preserve">Vajalikud raietööd </w:t>
      </w:r>
      <w:r w:rsidR="005049CB" w:rsidRPr="006F6491">
        <w:rPr>
          <w:lang w:eastAsia="et-EE"/>
        </w:rPr>
        <w:t xml:space="preserve">ja kokkuvedu </w:t>
      </w:r>
      <w:r w:rsidRPr="006F6491">
        <w:rPr>
          <w:lang w:eastAsia="et-EE"/>
        </w:rPr>
        <w:t xml:space="preserve">on </w:t>
      </w:r>
      <w:r w:rsidR="003D59B8" w:rsidRPr="006F6491">
        <w:rPr>
          <w:lang w:eastAsia="et-EE"/>
        </w:rPr>
        <w:t>RMK poolt tehtud</w:t>
      </w:r>
      <w:r w:rsidR="00A53F92" w:rsidRPr="006F6491">
        <w:rPr>
          <w:lang w:eastAsia="et-EE"/>
        </w:rPr>
        <w:t>.</w:t>
      </w:r>
      <w:r w:rsidR="005049CB" w:rsidRPr="006F6491">
        <w:rPr>
          <w:lang w:eastAsia="et-EE"/>
        </w:rPr>
        <w:t xml:space="preserve"> </w:t>
      </w:r>
      <w:r w:rsidR="0051785D" w:rsidRPr="006F6491">
        <w:rPr>
          <w:lang w:eastAsia="et-EE"/>
        </w:rPr>
        <w:t>Ehitaja teostab vajalike ja segavate puude ja põõsast</w:t>
      </w:r>
      <w:r w:rsidR="001B4A62" w:rsidRPr="006F6491">
        <w:rPr>
          <w:lang w:eastAsia="et-EE"/>
        </w:rPr>
        <w:t xml:space="preserve">e raie ja kokkuveo. </w:t>
      </w:r>
      <w:r w:rsidR="001049B5" w:rsidRPr="006F6491">
        <w:rPr>
          <w:lang w:eastAsia="et-EE"/>
        </w:rPr>
        <w:t xml:space="preserve">Raie käigus tuleb teha raiutavatest puudest etteantud sortimenti, see kokku vedada ja ladustada etteantud kohta. </w:t>
      </w:r>
    </w:p>
    <w:p w14:paraId="14025A19" w14:textId="62F388A5" w:rsidR="00BB55D0" w:rsidRPr="00354E50" w:rsidRDefault="0089129C" w:rsidP="006350EB">
      <w:pPr>
        <w:suppressAutoHyphens w:val="0"/>
        <w:autoSpaceDE w:val="0"/>
        <w:autoSpaceDN w:val="0"/>
        <w:adjustRightInd w:val="0"/>
        <w:jc w:val="both"/>
      </w:pPr>
      <w:r w:rsidRPr="00354E50">
        <w:rPr>
          <w:bCs/>
        </w:rPr>
        <w:t xml:space="preserve">Edasi tuleb teostada </w:t>
      </w:r>
      <w:r w:rsidR="009166AD" w:rsidRPr="00354E50">
        <w:rPr>
          <w:bCs/>
        </w:rPr>
        <w:t>kändude juurimine</w:t>
      </w:r>
      <w:r w:rsidR="006E1F4C" w:rsidRPr="00354E50">
        <w:rPr>
          <w:bCs/>
        </w:rPr>
        <w:t xml:space="preserve"> (</w:t>
      </w:r>
      <w:r w:rsidR="00285F04" w:rsidRPr="00354E50">
        <w:rPr>
          <w:bCs/>
        </w:rPr>
        <w:t>1,85</w:t>
      </w:r>
      <w:r w:rsidR="0010724D" w:rsidRPr="00354E50">
        <w:rPr>
          <w:bCs/>
        </w:rPr>
        <w:t xml:space="preserve"> ha</w:t>
      </w:r>
      <w:r w:rsidR="006E1F4C" w:rsidRPr="00354E50">
        <w:rPr>
          <w:bCs/>
        </w:rPr>
        <w:t>)</w:t>
      </w:r>
      <w:r w:rsidR="00040158" w:rsidRPr="00354E50">
        <w:rPr>
          <w:bCs/>
        </w:rPr>
        <w:t xml:space="preserve">. </w:t>
      </w:r>
      <w:r w:rsidR="00BB55D0" w:rsidRPr="00354E50">
        <w:rPr>
          <w:bCs/>
        </w:rPr>
        <w:t xml:space="preserve">Kännud juuritakse </w:t>
      </w:r>
      <w:r w:rsidR="006E235F" w:rsidRPr="00354E50">
        <w:rPr>
          <w:bCs/>
        </w:rPr>
        <w:t xml:space="preserve">teede puhul </w:t>
      </w:r>
      <w:r w:rsidR="00BB55D0" w:rsidRPr="00354E50">
        <w:rPr>
          <w:bCs/>
        </w:rPr>
        <w:t>kogu teetrassi laiuse ulatuses</w:t>
      </w:r>
      <w:r w:rsidR="00A14104" w:rsidRPr="00354E50">
        <w:rPr>
          <w:bCs/>
        </w:rPr>
        <w:t xml:space="preserve"> ja </w:t>
      </w:r>
      <w:r w:rsidR="00953368" w:rsidRPr="00354E50">
        <w:rPr>
          <w:bCs/>
        </w:rPr>
        <w:t>koondatakse hunnikutesse</w:t>
      </w:r>
      <w:r w:rsidR="00230147" w:rsidRPr="00354E50">
        <w:rPr>
          <w:bCs/>
        </w:rPr>
        <w:t xml:space="preserve">. </w:t>
      </w:r>
      <w:r w:rsidR="00020020" w:rsidRPr="00354E50">
        <w:rPr>
          <w:bCs/>
        </w:rPr>
        <w:t>Võsaga kaetud aladel töödeldakse kraavi nõlva võimalusel freesimise teel või eemaldatakse võsa juurestik sette eemaldamise käigus.</w:t>
      </w:r>
      <w:r w:rsidR="006266B3" w:rsidRPr="00354E50">
        <w:rPr>
          <w:bCs/>
        </w:rPr>
        <w:t xml:space="preserve"> </w:t>
      </w:r>
      <w:r w:rsidR="00D34133" w:rsidRPr="00354E50">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354E50">
        <w:rPr>
          <w:bCs/>
        </w:rPr>
        <w:t>Juuritud känn</w:t>
      </w:r>
      <w:r w:rsidR="00330E2F" w:rsidRPr="00354E50">
        <w:rPr>
          <w:bCs/>
        </w:rPr>
        <w:t>ud ja väljatulnud kivid</w:t>
      </w:r>
      <w:r w:rsidR="00BC2995" w:rsidRPr="00354E50">
        <w:rPr>
          <w:bCs/>
        </w:rPr>
        <w:t xml:space="preserve"> </w:t>
      </w:r>
      <w:r w:rsidR="00330E2F" w:rsidRPr="00354E50">
        <w:rPr>
          <w:bCs/>
        </w:rPr>
        <w:t>tuleb paigutada trassi äärde nii, et ei tekiks katkematut valli, vahe tuleb jätta iga 25m tagant.</w:t>
      </w:r>
      <w:r w:rsidR="00CA6293" w:rsidRPr="00354E50">
        <w:rPr>
          <w:bCs/>
        </w:rPr>
        <w:t xml:space="preserve"> </w:t>
      </w:r>
      <w:r w:rsidR="00EA5E7E" w:rsidRPr="00354E50">
        <w:rPr>
          <w:bCs/>
        </w:rPr>
        <w:t>Kraavide kaeve pinnast ja se</w:t>
      </w:r>
      <w:r w:rsidR="00CA6293" w:rsidRPr="00354E50">
        <w:rPr>
          <w:bCs/>
        </w:rPr>
        <w:t xml:space="preserve">tte võib paigutada ka olemasoleva mulde taha, kuid see peab jääma sellest madalamale. </w:t>
      </w:r>
      <w:r w:rsidR="009166AD" w:rsidRPr="00354E50">
        <w:rPr>
          <w:bCs/>
        </w:rPr>
        <w:t>Kraavi teepoolsed perved peavad olema töödeldud tasemel, mis võimaldab mehhaniseeritud hooldust.</w:t>
      </w:r>
      <w:r w:rsidR="000B70FA" w:rsidRPr="00354E50">
        <w:t xml:space="preserve"> </w:t>
      </w:r>
    </w:p>
    <w:p w14:paraId="121C2BFB" w14:textId="72B6629B" w:rsidR="009B3548" w:rsidRPr="005D6A51" w:rsidRDefault="005D6A51" w:rsidP="00DA571E">
      <w:pPr>
        <w:suppressAutoHyphens w:val="0"/>
        <w:autoSpaceDE w:val="0"/>
        <w:autoSpaceDN w:val="0"/>
        <w:adjustRightInd w:val="0"/>
        <w:jc w:val="both"/>
        <w:rPr>
          <w:highlight w:val="yellow"/>
        </w:rPr>
      </w:pPr>
      <w:r w:rsidRPr="005106E4">
        <w:rPr>
          <w:b/>
          <w:bCs/>
        </w:rPr>
        <w:t>Lõpi tee</w:t>
      </w:r>
      <w:r w:rsidR="00AF6179" w:rsidRPr="005106E4">
        <w:rPr>
          <w:b/>
          <w:bCs/>
        </w:rPr>
        <w:t xml:space="preserve"> (7</w:t>
      </w:r>
      <w:r w:rsidRPr="005106E4">
        <w:rPr>
          <w:b/>
          <w:bCs/>
        </w:rPr>
        <w:t>,51</w:t>
      </w:r>
      <w:r w:rsidR="00AF6179" w:rsidRPr="005106E4">
        <w:rPr>
          <w:b/>
          <w:bCs/>
        </w:rPr>
        <w:t xml:space="preserve"> km)</w:t>
      </w:r>
      <w:r w:rsidR="00515C18" w:rsidRPr="005106E4">
        <w:rPr>
          <w:b/>
          <w:bCs/>
        </w:rPr>
        <w:t xml:space="preserve"> </w:t>
      </w:r>
      <w:r w:rsidR="005106E4" w:rsidRPr="005106E4">
        <w:t>Tee alguspunkt PK0=pikett 0+00 on uuendatava Lõpi tee ja Kanepi tee telgede ristumiskoht ning tee lõpp-punkt PK77=pikett 75+08 on Lõpi tee ja Juudi tee telgede ristumiskoht.</w:t>
      </w:r>
      <w:r w:rsidR="005B622B" w:rsidRPr="005B622B">
        <w:t xml:space="preserve"> Teekate uuendatakse katendi laiusega 4,5m kasutades olemasolevat mullet. Lõpi tee uuendamiseks lisatakse kruusakiht paksusega 12 cm (f.0-32mm Pos.6)</w:t>
      </w:r>
    </w:p>
    <w:p w14:paraId="53F1D34A" w14:textId="037342FB" w:rsidR="003D2018" w:rsidRDefault="003D2018" w:rsidP="003D2018">
      <w:pPr>
        <w:suppressAutoHyphens w:val="0"/>
        <w:autoSpaceDE w:val="0"/>
        <w:autoSpaceDN w:val="0"/>
        <w:adjustRightInd w:val="0"/>
        <w:jc w:val="both"/>
      </w:pPr>
      <w:r>
        <w:lastRenderedPageBreak/>
        <w:t xml:space="preserve">Teekraavid paiknevad mõlemal pool teed. Teekraavidest tuleb eemaldada voolutakistused ja sete hooldustööde mahus 0,2m3/m ning likvideerida puittaimestik (peenvõsa). </w:t>
      </w:r>
    </w:p>
    <w:p w14:paraId="7F43A6B4" w14:textId="77777777" w:rsidR="003D2018" w:rsidRDefault="003D2018" w:rsidP="003D2018">
      <w:pPr>
        <w:suppressAutoHyphens w:val="0"/>
        <w:autoSpaceDE w:val="0"/>
        <w:autoSpaceDN w:val="0"/>
        <w:adjustRightInd w:val="0"/>
        <w:jc w:val="both"/>
      </w:pPr>
      <w:r>
        <w:t xml:space="preserve">Olemasolevasse seisukorda jäävad teekraavid, mis piirnevad kaitstavate loodusobjektide ja </w:t>
      </w:r>
      <w:proofErr w:type="spellStart"/>
      <w:r>
        <w:t>vääriselupaikadega</w:t>
      </w:r>
      <w:proofErr w:type="spellEnd"/>
      <w:r>
        <w:t xml:space="preserve">, seega ei hooldata järgnevaid kraavilõike: </w:t>
      </w:r>
    </w:p>
    <w:p w14:paraId="615F4C03" w14:textId="77777777" w:rsidR="003D2018" w:rsidRDefault="003D2018" w:rsidP="003D2018">
      <w:pPr>
        <w:suppressAutoHyphens w:val="0"/>
        <w:autoSpaceDE w:val="0"/>
        <w:autoSpaceDN w:val="0"/>
        <w:adjustRightInd w:val="0"/>
        <w:jc w:val="both"/>
      </w:pPr>
      <w:r>
        <w:t xml:space="preserve">PK65-PK71 (kr 329 ja kr 333), PK38 – PK 45 (kr 309, 310, 305, 306 ja 302) ja PK31-PK38 (kr 301, 206, 208, 204, 207, 205,203, 202, 205, 200 ja 201) ja PK1-PK6 (kr 103, 104, 108). </w:t>
      </w:r>
    </w:p>
    <w:p w14:paraId="68EA9EA2" w14:textId="77777777" w:rsidR="00F62803" w:rsidRDefault="003D2018" w:rsidP="00AD60D7">
      <w:pPr>
        <w:suppressAutoHyphens w:val="0"/>
        <w:autoSpaceDE w:val="0"/>
        <w:autoSpaceDN w:val="0"/>
        <w:adjustRightInd w:val="0"/>
        <w:jc w:val="both"/>
        <w:rPr>
          <w:highlight w:val="yellow"/>
        </w:rPr>
      </w:pPr>
      <w:r>
        <w:t>Teekraavid, mis piirnevad Elektrilevi OÜ-le kuuluva elektriõhuliini kaitsetsoonis 316,317,321,326 ja 327 jäetakse samuti olemasolevasse seisu, kuna nende hooldusvajadus puudub.</w:t>
      </w:r>
    </w:p>
    <w:p w14:paraId="77B252C2" w14:textId="4DFC9B5D" w:rsidR="00F62803" w:rsidRPr="0059686E" w:rsidRDefault="00F62803" w:rsidP="00AD60D7">
      <w:pPr>
        <w:suppressAutoHyphens w:val="0"/>
        <w:autoSpaceDE w:val="0"/>
        <w:autoSpaceDN w:val="0"/>
        <w:adjustRightInd w:val="0"/>
        <w:jc w:val="both"/>
      </w:pPr>
      <w:r w:rsidRPr="00F62803">
        <w:t xml:space="preserve">Teekraavidele 123 (PK25), 329 (PK65) ja 335 (PK76) ehitatakse mahasõidukohad, koos </w:t>
      </w:r>
      <w:r w:rsidRPr="0059686E">
        <w:t>truupidega T/32,T/33 ja T/34</w:t>
      </w:r>
    </w:p>
    <w:p w14:paraId="03BB7D8B" w14:textId="77777777" w:rsidR="0059686E" w:rsidRPr="0059686E" w:rsidRDefault="0014722C" w:rsidP="0059686E">
      <w:pPr>
        <w:suppressAutoHyphens w:val="0"/>
        <w:autoSpaceDE w:val="0"/>
        <w:autoSpaceDN w:val="0"/>
        <w:adjustRightInd w:val="0"/>
        <w:jc w:val="both"/>
      </w:pPr>
      <w:r w:rsidRPr="0059686E">
        <w:t xml:space="preserve">Teele rajatakse </w:t>
      </w:r>
      <w:r w:rsidR="00B803C9" w:rsidRPr="0059686E">
        <w:t>kolm uut</w:t>
      </w:r>
      <w:r w:rsidR="00E45A6F" w:rsidRPr="0059686E">
        <w:t xml:space="preserve"> plasttorust </w:t>
      </w:r>
      <w:r w:rsidR="007A03D8" w:rsidRPr="0059686E">
        <w:t xml:space="preserve">truup </w:t>
      </w:r>
      <w:proofErr w:type="spellStart"/>
      <w:r w:rsidR="00E45A6F" w:rsidRPr="0059686E">
        <w:t>siseläbimõõduga</w:t>
      </w:r>
      <w:proofErr w:type="spellEnd"/>
      <w:r w:rsidR="00E45A6F" w:rsidRPr="0059686E">
        <w:t xml:space="preserve"> 40 cm. </w:t>
      </w:r>
      <w:r w:rsidR="0059686E" w:rsidRPr="0059686E">
        <w:t>Ehitatakse uued truubid T/32 40PT10 MAO, T/33 40PT10MAO ja T/34 40PT10MAO. Truup T/22 vahetatakse välja, kuna see on varajasema rekonstrueerimistööde käigus jäetud rekonstrueerimata. Truup asendatakse samaväärse vee läbilaskevõimega plasttoruga 50PT12MAO (</w:t>
      </w:r>
      <w:proofErr w:type="spellStart"/>
      <w:r w:rsidR="0059686E" w:rsidRPr="0059686E">
        <w:t>ol.olev</w:t>
      </w:r>
      <w:proofErr w:type="spellEnd"/>
      <w:r w:rsidR="0059686E" w:rsidRPr="0059686E">
        <w:t xml:space="preserve"> 50BT9B).</w:t>
      </w:r>
    </w:p>
    <w:p w14:paraId="3CA34F80" w14:textId="77777777" w:rsidR="00E024D4" w:rsidRPr="00903419" w:rsidRDefault="00E45A6F" w:rsidP="00AB25F9">
      <w:pPr>
        <w:suppressAutoHyphens w:val="0"/>
        <w:autoSpaceDE w:val="0"/>
        <w:autoSpaceDN w:val="0"/>
        <w:adjustRightInd w:val="0"/>
        <w:jc w:val="both"/>
      </w:pPr>
      <w:r w:rsidRPr="0059686E">
        <w:t xml:space="preserve">Plasttorutruup peab vastama ringjäikusele (rõngasjäikusele)  SN8  (EN ISO 13472-3)  ja  olema  seest </w:t>
      </w:r>
      <w:proofErr w:type="spellStart"/>
      <w:r w:rsidRPr="0059686E">
        <w:t>siledaseinaline</w:t>
      </w:r>
      <w:proofErr w:type="spellEnd"/>
      <w:r w:rsidRPr="0059686E">
        <w:t xml:space="preserve"> ning väljast gofreeritud.</w:t>
      </w:r>
      <w:bookmarkStart w:id="1" w:name="_Hlk207366874"/>
      <w:r w:rsidR="00592106" w:rsidRPr="0059686E">
        <w:t xml:space="preserve"> Plasttorutruubi on  ette  nähtud  ehitada  otsakutele  </w:t>
      </w:r>
      <w:r w:rsidR="00592106" w:rsidRPr="00903419">
        <w:t>kindlustused järgneva tüüpotsakuga („Maaparandusrajatiste tüüpjoonised“, Tallinn 2019): MAO.</w:t>
      </w:r>
      <w:r w:rsidR="00E024D4" w:rsidRPr="00903419">
        <w:t xml:space="preserve"> Truupidel T/18 (</w:t>
      </w:r>
      <w:proofErr w:type="spellStart"/>
      <w:r w:rsidR="00E024D4" w:rsidRPr="00903419">
        <w:t>sissev.ja</w:t>
      </w:r>
      <w:proofErr w:type="spellEnd"/>
      <w:r w:rsidR="00E024D4" w:rsidRPr="00903419">
        <w:t xml:space="preserve"> välja </w:t>
      </w:r>
      <w:proofErr w:type="spellStart"/>
      <w:r w:rsidR="00E024D4" w:rsidRPr="00903419">
        <w:t>vv</w:t>
      </w:r>
      <w:proofErr w:type="spellEnd"/>
      <w:r w:rsidR="00E024D4" w:rsidRPr="00903419">
        <w:t>.), T/23 ja T/26 (</w:t>
      </w:r>
      <w:proofErr w:type="spellStart"/>
      <w:r w:rsidR="00E024D4" w:rsidRPr="00903419">
        <w:t>vv</w:t>
      </w:r>
      <w:proofErr w:type="spellEnd"/>
      <w:r w:rsidR="00E024D4" w:rsidRPr="00903419">
        <w:t>.) tuleb väljavoolud kindlustada maakividega.</w:t>
      </w:r>
    </w:p>
    <w:p w14:paraId="1878A4AD" w14:textId="76AD51FA" w:rsidR="009A1464" w:rsidRPr="00903419" w:rsidRDefault="001E7E4E" w:rsidP="00AB25F9">
      <w:pPr>
        <w:suppressAutoHyphens w:val="0"/>
        <w:autoSpaceDE w:val="0"/>
        <w:autoSpaceDN w:val="0"/>
        <w:adjustRightInd w:val="0"/>
        <w:jc w:val="both"/>
      </w:pPr>
      <w:r w:rsidRPr="00903419">
        <w:t>T</w:t>
      </w:r>
      <w:r w:rsidR="004909CC" w:rsidRPr="00903419">
        <w:t>eekatte konstruktsioon</w:t>
      </w:r>
      <w:r w:rsidR="000D3B41" w:rsidRPr="00903419">
        <w:t xml:space="preserve"> raja</w:t>
      </w:r>
      <w:r w:rsidR="00BA374C" w:rsidRPr="00903419">
        <w:t xml:space="preserve">takse </w:t>
      </w:r>
      <w:r w:rsidR="001E5778" w:rsidRPr="00903419">
        <w:t xml:space="preserve">laiusega </w:t>
      </w:r>
      <w:r w:rsidR="00BA374C" w:rsidRPr="00903419">
        <w:t xml:space="preserve">4,5 </w:t>
      </w:r>
      <w:r w:rsidR="001A3C6A" w:rsidRPr="00903419">
        <w:t xml:space="preserve">m </w:t>
      </w:r>
      <w:r w:rsidR="00BA374C" w:rsidRPr="00903419">
        <w:t xml:space="preserve">- </w:t>
      </w:r>
      <w:bookmarkStart w:id="2" w:name="_Hlk209603262"/>
      <w:r w:rsidR="00BA374C" w:rsidRPr="00903419">
        <w:t>1</w:t>
      </w:r>
      <w:r w:rsidR="00D62DF5" w:rsidRPr="00903419">
        <w:t>2</w:t>
      </w:r>
      <w:r w:rsidR="00BA374C" w:rsidRPr="00903419">
        <w:t>cm segu 0/32mm (Pos 6)</w:t>
      </w:r>
      <w:r w:rsidR="009A1464" w:rsidRPr="00903419">
        <w:t>.</w:t>
      </w:r>
    </w:p>
    <w:p w14:paraId="6F133EA2" w14:textId="77777777" w:rsidR="006C310F" w:rsidRDefault="009A1464" w:rsidP="00AB25F9">
      <w:pPr>
        <w:suppressAutoHyphens w:val="0"/>
        <w:autoSpaceDE w:val="0"/>
        <w:autoSpaceDN w:val="0"/>
        <w:adjustRightInd w:val="0"/>
        <w:jc w:val="both"/>
      </w:pPr>
      <w:r w:rsidRPr="00903419">
        <w:t xml:space="preserve">Lõpi tee ja Kanepi tee ristumiskohale (PK0) rajatakse võimalus tagasipöördeks metsa väljaveol kasutatava tehnikaga. Teede ristmik on visuaalselt kolmnurkne, kus teede teljed ristuvad nurga all. Metsaveotehnikaga pöörde võimaldamiseks rajatakse T-kujuline, kuid MP tüüpjoonisel 6.4 toodust väiksem, </w:t>
      </w:r>
      <w:proofErr w:type="spellStart"/>
      <w:r w:rsidRPr="00903419">
        <w:t>erimõõduline</w:t>
      </w:r>
      <w:proofErr w:type="spellEnd"/>
      <w:r w:rsidRPr="00903419">
        <w:t xml:space="preserve"> tagasipöördekoht ühe väiksema pöörderaadiusega (R=10m). Liiklusohutuse tagamiseks antud kohas rajatakse Lõpi teest põhja poole teelaiendus. Tagasipööramise koha </w:t>
      </w:r>
      <w:proofErr w:type="spellStart"/>
      <w:r w:rsidRPr="00903419">
        <w:t>siseraadius</w:t>
      </w:r>
      <w:proofErr w:type="spellEnd"/>
      <w:r w:rsidRPr="00903419">
        <w:t xml:space="preserve"> tuleb ehitada raadiusega R-10m. Olemasolevat tee muldkeha tuleb antud kohas laiendada kruusliivaga, mis võimaldab ettenähtud raadiuse rajamist. TP-T põhjapoolsele küljele nähakse ette teelaiendus 2,0m 2x18m üleminekuga, mille aluse laienduseks on samuti ettenähtud kruusliiv. Põhjapoolsema haara </w:t>
      </w:r>
      <w:proofErr w:type="spellStart"/>
      <w:r w:rsidRPr="00903419">
        <w:t>siseraadius</w:t>
      </w:r>
      <w:proofErr w:type="spellEnd"/>
      <w:r w:rsidRPr="00903419">
        <w:t xml:space="preserve"> on 80m ning TP-T ida ja lõunasuunaliste haarade ehitamisel ei tohi kalduda olemasolevalt trassilt maha vaid haarad peavad paiknema olemasoleval teel.</w:t>
      </w:r>
    </w:p>
    <w:p w14:paraId="345D937B" w14:textId="287AB62A" w:rsidR="00AD60D7" w:rsidRDefault="006C310F" w:rsidP="00AB25F9">
      <w:pPr>
        <w:suppressAutoHyphens w:val="0"/>
        <w:autoSpaceDE w:val="0"/>
        <w:autoSpaceDN w:val="0"/>
        <w:adjustRightInd w:val="0"/>
        <w:jc w:val="both"/>
        <w:rPr>
          <w:highlight w:val="yellow"/>
        </w:rPr>
      </w:pPr>
      <w:r w:rsidRPr="006C310F">
        <w:t>Uuendatav Lõpi tee ristub PK32 Lõpi-Vanajärve teega (</w:t>
      </w:r>
      <w:proofErr w:type="spellStart"/>
      <w:r w:rsidRPr="006C310F">
        <w:t>teereg</w:t>
      </w:r>
      <w:proofErr w:type="spellEnd"/>
      <w:r w:rsidRPr="006C310F">
        <w:t>. nr. 6001023) pk.32 ja PK49 Taevamäe teega (</w:t>
      </w:r>
      <w:proofErr w:type="spellStart"/>
      <w:r w:rsidRPr="006C310F">
        <w:t>teereg</w:t>
      </w:r>
      <w:proofErr w:type="spellEnd"/>
      <w:r w:rsidRPr="006C310F">
        <w:t xml:space="preserve">. nr. 6001020), mis on samuti metsateed antud kohtadesse rajatakse mahasõidukohad M1 (L20R10). Mahasõidukoht M1 rajatakse ka pk.36+28 olemasolevale metsateele. Viirapuu katastriüksusele rajatakse mahasõidukoht M5 (L5R5), ülejäänud kraavimulletele mahasõidukohad M3 (L10R10). Tee lõppu ristumisel Juudi teega (pk.77) rajatakse mahasõidukoht M1 (L20R10). </w:t>
      </w:r>
      <w:proofErr w:type="spellStart"/>
      <w:r w:rsidRPr="006C310F">
        <w:t>Mahasõidukohtade</w:t>
      </w:r>
      <w:proofErr w:type="spellEnd"/>
      <w:r w:rsidRPr="006C310F">
        <w:t xml:space="preserve"> teekonstruktsioon on analoogselt teele 12cm kruus (0-32mm pos.6)</w:t>
      </w:r>
      <w:r w:rsidR="00BA374C" w:rsidRPr="005D6A51">
        <w:rPr>
          <w:highlight w:val="yellow"/>
        </w:rPr>
        <w:t xml:space="preserve"> </w:t>
      </w:r>
      <w:bookmarkEnd w:id="2"/>
    </w:p>
    <w:p w14:paraId="7457700C" w14:textId="77777777" w:rsidR="00B40706" w:rsidRDefault="00B40706" w:rsidP="00AB25F9">
      <w:pPr>
        <w:suppressAutoHyphens w:val="0"/>
        <w:autoSpaceDE w:val="0"/>
        <w:autoSpaceDN w:val="0"/>
        <w:adjustRightInd w:val="0"/>
        <w:jc w:val="both"/>
        <w:rPr>
          <w:highlight w:val="yellow"/>
        </w:rPr>
      </w:pPr>
    </w:p>
    <w:bookmarkEnd w:id="1"/>
    <w:p w14:paraId="3B8043B6" w14:textId="0327B16A" w:rsidR="00605551" w:rsidRPr="000E507B" w:rsidRDefault="00295CC3" w:rsidP="00605551">
      <w:pPr>
        <w:suppressAutoHyphens w:val="0"/>
        <w:autoSpaceDE w:val="0"/>
        <w:autoSpaceDN w:val="0"/>
        <w:adjustRightInd w:val="0"/>
        <w:jc w:val="both"/>
        <w:rPr>
          <w:highlight w:val="yellow"/>
        </w:rPr>
      </w:pPr>
      <w:r w:rsidRPr="000E507B">
        <w:t>Kõigile ristumiskohtadele paigaldatakse liiklusmärgid nr 221 "Anna teed" komplekt ja liiklusmärk nr 644 "Tee nimetus" (2tk). Avalikult teelt rekonstrueeritavale teele liikumisel paigaldatakse tee algusese liiklusmärk nr 341 "Massipiirang" komplekt koos lisateatetahvliga 891b "Välja arvatud RMK loal".</w:t>
      </w:r>
    </w:p>
    <w:p w14:paraId="40C17D6C" w14:textId="69432E49" w:rsidR="00574AC3" w:rsidRPr="00295CC3" w:rsidRDefault="00574AC3" w:rsidP="005A6A1F">
      <w:pPr>
        <w:suppressAutoHyphens w:val="0"/>
        <w:autoSpaceDE w:val="0"/>
        <w:autoSpaceDN w:val="0"/>
        <w:adjustRightInd w:val="0"/>
        <w:jc w:val="both"/>
      </w:pPr>
    </w:p>
    <w:p w14:paraId="2F648214" w14:textId="77777777" w:rsidR="00354DCC" w:rsidRPr="000E507B" w:rsidRDefault="00354DCC" w:rsidP="00354DCC">
      <w:pPr>
        <w:suppressAutoHyphens w:val="0"/>
        <w:autoSpaceDE w:val="0"/>
        <w:autoSpaceDN w:val="0"/>
        <w:adjustRightInd w:val="0"/>
        <w:jc w:val="both"/>
        <w:rPr>
          <w:highlight w:val="yellow"/>
        </w:rPr>
      </w:pPr>
    </w:p>
    <w:p w14:paraId="3DDF02EC" w14:textId="77777777" w:rsidR="00354DCC" w:rsidRDefault="00354DCC" w:rsidP="00354DCC">
      <w:pPr>
        <w:suppressAutoHyphens w:val="0"/>
        <w:autoSpaceDE w:val="0"/>
        <w:autoSpaceDN w:val="0"/>
        <w:adjustRightInd w:val="0"/>
        <w:jc w:val="both"/>
      </w:pPr>
      <w:r w:rsidRPr="000E507B">
        <w:lastRenderedPageBreak/>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w:t>
      </w:r>
      <w:r w:rsidRPr="00295CC3">
        <w:t>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3"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3"/>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0023DE">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headerReference w:type="default" r:id="rId9"/>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21613" w14:textId="77777777" w:rsidR="00453369" w:rsidRDefault="00453369">
      <w:r>
        <w:separator/>
      </w:r>
    </w:p>
  </w:endnote>
  <w:endnote w:type="continuationSeparator" w:id="0">
    <w:p w14:paraId="472ACBF4" w14:textId="77777777" w:rsidR="00453369" w:rsidRDefault="00453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D949F" w14:textId="77777777" w:rsidR="00453369" w:rsidRDefault="00453369">
      <w:r>
        <w:separator/>
      </w:r>
    </w:p>
  </w:footnote>
  <w:footnote w:type="continuationSeparator" w:id="0">
    <w:p w14:paraId="652B8CE2" w14:textId="77777777" w:rsidR="00453369" w:rsidRDefault="004533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CC498" w14:textId="77777777" w:rsidR="00543546" w:rsidRDefault="00543546" w:rsidP="00543546">
    <w:pPr>
      <w:pStyle w:val="Pis"/>
    </w:pPr>
    <w:r>
      <w:t>TEHNILINE KIRJELDUS</w:t>
    </w:r>
  </w:p>
  <w:p w14:paraId="700EBB5B" w14:textId="29692D22" w:rsidR="00543546" w:rsidRPr="00E05E44" w:rsidRDefault="00543546" w:rsidP="00543546">
    <w:pPr>
      <w:pStyle w:val="Pis"/>
      <w:rPr>
        <w:bCs/>
        <w:i/>
        <w:iCs/>
      </w:rPr>
    </w:pPr>
    <w:r>
      <w:t xml:space="preserve">Hange: </w:t>
    </w:r>
    <w:r w:rsidRPr="00E33504">
      <w:rPr>
        <w:bCs/>
        <w:i/>
        <w:iCs/>
      </w:rPr>
      <w:t xml:space="preserve">Lõpi tee uuendamine </w:t>
    </w:r>
  </w:p>
  <w:p w14:paraId="00367E7C" w14:textId="77777777" w:rsidR="00543546" w:rsidRDefault="00543546" w:rsidP="00543546">
    <w:pPr>
      <w:pStyle w:val="Pis"/>
      <w:rPr>
        <w:bCs/>
      </w:rPr>
    </w:pPr>
    <w:r>
      <w:rPr>
        <w:bCs/>
      </w:rPr>
      <w:t>Viitenumber: 302782</w:t>
    </w:r>
  </w:p>
  <w:p w14:paraId="5EFD2740" w14:textId="77777777" w:rsidR="00543546" w:rsidRDefault="0054354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5466C62"/>
    <w:multiLevelType w:val="hybridMultilevel"/>
    <w:tmpl w:val="83EEE038"/>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7"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2AA12B7"/>
    <w:multiLevelType w:val="hybridMultilevel"/>
    <w:tmpl w:val="6E44C7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CDB053E"/>
    <w:multiLevelType w:val="hybridMultilevel"/>
    <w:tmpl w:val="AFE208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3"/>
  </w:num>
  <w:num w:numId="4" w16cid:durableId="443236166">
    <w:abstractNumId w:val="4"/>
  </w:num>
  <w:num w:numId="5" w16cid:durableId="876040187">
    <w:abstractNumId w:val="8"/>
  </w:num>
  <w:num w:numId="6" w16cid:durableId="722294908">
    <w:abstractNumId w:val="9"/>
  </w:num>
  <w:num w:numId="7" w16cid:durableId="220212090">
    <w:abstractNumId w:val="10"/>
  </w:num>
  <w:num w:numId="8" w16cid:durableId="826432677">
    <w:abstractNumId w:val="6"/>
  </w:num>
  <w:num w:numId="9" w16cid:durableId="623119017">
    <w:abstractNumId w:val="7"/>
  </w:num>
  <w:num w:numId="10" w16cid:durableId="1358312232">
    <w:abstractNumId w:val="12"/>
  </w:num>
  <w:num w:numId="11" w16cid:durableId="1583097887">
    <w:abstractNumId w:val="16"/>
  </w:num>
  <w:num w:numId="12" w16cid:durableId="1298413403">
    <w:abstractNumId w:val="15"/>
  </w:num>
  <w:num w:numId="13" w16cid:durableId="980232816">
    <w:abstractNumId w:val="11"/>
  </w:num>
  <w:num w:numId="14" w16cid:durableId="947197454">
    <w:abstractNumId w:val="14"/>
  </w:num>
  <w:num w:numId="15" w16cid:durableId="124854036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1CC"/>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B3F"/>
    <w:rsid w:val="00063C5E"/>
    <w:rsid w:val="00063D60"/>
    <w:rsid w:val="00063FCA"/>
    <w:rsid w:val="000648D2"/>
    <w:rsid w:val="00064C7C"/>
    <w:rsid w:val="00065172"/>
    <w:rsid w:val="000659BB"/>
    <w:rsid w:val="00066451"/>
    <w:rsid w:val="00066910"/>
    <w:rsid w:val="00066966"/>
    <w:rsid w:val="00067471"/>
    <w:rsid w:val="00067748"/>
    <w:rsid w:val="000679CF"/>
    <w:rsid w:val="00067CF8"/>
    <w:rsid w:val="00070579"/>
    <w:rsid w:val="00070BB8"/>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A6C50"/>
    <w:rsid w:val="000A6E1D"/>
    <w:rsid w:val="000B0721"/>
    <w:rsid w:val="000B0FD2"/>
    <w:rsid w:val="000B175F"/>
    <w:rsid w:val="000B1AAA"/>
    <w:rsid w:val="000B2163"/>
    <w:rsid w:val="000B29D6"/>
    <w:rsid w:val="000B2BCD"/>
    <w:rsid w:val="000B2C66"/>
    <w:rsid w:val="000B3857"/>
    <w:rsid w:val="000B3B3F"/>
    <w:rsid w:val="000B467C"/>
    <w:rsid w:val="000B4FD8"/>
    <w:rsid w:val="000B586E"/>
    <w:rsid w:val="000B6354"/>
    <w:rsid w:val="000B6371"/>
    <w:rsid w:val="000B6FD4"/>
    <w:rsid w:val="000B6FE2"/>
    <w:rsid w:val="000B70FA"/>
    <w:rsid w:val="000B7E3D"/>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B41"/>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4197"/>
    <w:rsid w:val="000E4CA1"/>
    <w:rsid w:val="000E4CD7"/>
    <w:rsid w:val="000E507B"/>
    <w:rsid w:val="000E5514"/>
    <w:rsid w:val="000E5532"/>
    <w:rsid w:val="000E58DF"/>
    <w:rsid w:val="000E62E9"/>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1C0C"/>
    <w:rsid w:val="001049B5"/>
    <w:rsid w:val="00105A31"/>
    <w:rsid w:val="001066BB"/>
    <w:rsid w:val="00106900"/>
    <w:rsid w:val="0010695B"/>
    <w:rsid w:val="00106C63"/>
    <w:rsid w:val="0010724D"/>
    <w:rsid w:val="00110E61"/>
    <w:rsid w:val="001113E8"/>
    <w:rsid w:val="00111E0A"/>
    <w:rsid w:val="00111F16"/>
    <w:rsid w:val="0011248D"/>
    <w:rsid w:val="001128D2"/>
    <w:rsid w:val="00112EB3"/>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2A87"/>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22C"/>
    <w:rsid w:val="00147A89"/>
    <w:rsid w:val="00147C40"/>
    <w:rsid w:val="001508C2"/>
    <w:rsid w:val="00150B91"/>
    <w:rsid w:val="00151F23"/>
    <w:rsid w:val="00152435"/>
    <w:rsid w:val="0015262E"/>
    <w:rsid w:val="00152F7A"/>
    <w:rsid w:val="00153710"/>
    <w:rsid w:val="00153723"/>
    <w:rsid w:val="00153E72"/>
    <w:rsid w:val="0015411C"/>
    <w:rsid w:val="00155965"/>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688"/>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1EE8"/>
    <w:rsid w:val="001A2315"/>
    <w:rsid w:val="001A3C6A"/>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DB"/>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5DD0"/>
    <w:rsid w:val="001C6373"/>
    <w:rsid w:val="001C6A7E"/>
    <w:rsid w:val="001C6E61"/>
    <w:rsid w:val="001C7473"/>
    <w:rsid w:val="001C7661"/>
    <w:rsid w:val="001C792E"/>
    <w:rsid w:val="001C7EB4"/>
    <w:rsid w:val="001D04F5"/>
    <w:rsid w:val="001D1791"/>
    <w:rsid w:val="001D19E3"/>
    <w:rsid w:val="001D1A93"/>
    <w:rsid w:val="001D1C99"/>
    <w:rsid w:val="001D2AC1"/>
    <w:rsid w:val="001D3951"/>
    <w:rsid w:val="001D3A4B"/>
    <w:rsid w:val="001D4222"/>
    <w:rsid w:val="001D5ACF"/>
    <w:rsid w:val="001D603F"/>
    <w:rsid w:val="001D6096"/>
    <w:rsid w:val="001D618F"/>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8"/>
    <w:rsid w:val="001E577A"/>
    <w:rsid w:val="001E5A5F"/>
    <w:rsid w:val="001E6024"/>
    <w:rsid w:val="001E7B50"/>
    <w:rsid w:val="001E7BA5"/>
    <w:rsid w:val="001E7D40"/>
    <w:rsid w:val="001E7E4E"/>
    <w:rsid w:val="001E7EAA"/>
    <w:rsid w:val="001F00FD"/>
    <w:rsid w:val="001F0418"/>
    <w:rsid w:val="001F0884"/>
    <w:rsid w:val="001F12FD"/>
    <w:rsid w:val="001F1570"/>
    <w:rsid w:val="001F1EE2"/>
    <w:rsid w:val="001F2060"/>
    <w:rsid w:val="001F22CC"/>
    <w:rsid w:val="001F2959"/>
    <w:rsid w:val="001F2AC7"/>
    <w:rsid w:val="001F3C9D"/>
    <w:rsid w:val="001F4116"/>
    <w:rsid w:val="001F437F"/>
    <w:rsid w:val="001F54FE"/>
    <w:rsid w:val="001F5DEC"/>
    <w:rsid w:val="001F65F0"/>
    <w:rsid w:val="001F6D6C"/>
    <w:rsid w:val="001F7A9F"/>
    <w:rsid w:val="001F7B7F"/>
    <w:rsid w:val="0020015C"/>
    <w:rsid w:val="00200AE9"/>
    <w:rsid w:val="00200B61"/>
    <w:rsid w:val="00200CF8"/>
    <w:rsid w:val="0020102F"/>
    <w:rsid w:val="0020103B"/>
    <w:rsid w:val="002011A6"/>
    <w:rsid w:val="0020255A"/>
    <w:rsid w:val="00202BC2"/>
    <w:rsid w:val="00203767"/>
    <w:rsid w:val="00203D56"/>
    <w:rsid w:val="002042F1"/>
    <w:rsid w:val="00204494"/>
    <w:rsid w:val="00204B03"/>
    <w:rsid w:val="00204CD0"/>
    <w:rsid w:val="00206072"/>
    <w:rsid w:val="0020608E"/>
    <w:rsid w:val="0020614C"/>
    <w:rsid w:val="00206576"/>
    <w:rsid w:val="002067D1"/>
    <w:rsid w:val="002073BB"/>
    <w:rsid w:val="0021065F"/>
    <w:rsid w:val="00211846"/>
    <w:rsid w:val="002120A3"/>
    <w:rsid w:val="0021233F"/>
    <w:rsid w:val="00212C6A"/>
    <w:rsid w:val="002130F4"/>
    <w:rsid w:val="00213425"/>
    <w:rsid w:val="00214477"/>
    <w:rsid w:val="0021495B"/>
    <w:rsid w:val="00214D62"/>
    <w:rsid w:val="00215350"/>
    <w:rsid w:val="0021571A"/>
    <w:rsid w:val="00215768"/>
    <w:rsid w:val="00216443"/>
    <w:rsid w:val="00216D24"/>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50"/>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254"/>
    <w:rsid w:val="00262BEC"/>
    <w:rsid w:val="0026311B"/>
    <w:rsid w:val="00263499"/>
    <w:rsid w:val="00263DA9"/>
    <w:rsid w:val="00264610"/>
    <w:rsid w:val="00266B97"/>
    <w:rsid w:val="00266E57"/>
    <w:rsid w:val="0026701F"/>
    <w:rsid w:val="002670AD"/>
    <w:rsid w:val="002671F3"/>
    <w:rsid w:val="002706D0"/>
    <w:rsid w:val="00271D8C"/>
    <w:rsid w:val="00272775"/>
    <w:rsid w:val="00272E04"/>
    <w:rsid w:val="00273434"/>
    <w:rsid w:val="0027360E"/>
    <w:rsid w:val="002738FB"/>
    <w:rsid w:val="0027399C"/>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3F10"/>
    <w:rsid w:val="00285812"/>
    <w:rsid w:val="00285EAF"/>
    <w:rsid w:val="00285F04"/>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1E68"/>
    <w:rsid w:val="002B22A0"/>
    <w:rsid w:val="002B2BFF"/>
    <w:rsid w:val="002B3336"/>
    <w:rsid w:val="002B4207"/>
    <w:rsid w:val="002B4518"/>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3F35"/>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4EB"/>
    <w:rsid w:val="002E0995"/>
    <w:rsid w:val="002E0D18"/>
    <w:rsid w:val="002E1134"/>
    <w:rsid w:val="002E2E66"/>
    <w:rsid w:val="002E2F16"/>
    <w:rsid w:val="002E31E4"/>
    <w:rsid w:val="002E34D5"/>
    <w:rsid w:val="002E49C6"/>
    <w:rsid w:val="002E5429"/>
    <w:rsid w:val="002E596D"/>
    <w:rsid w:val="002E5AB6"/>
    <w:rsid w:val="002E78E5"/>
    <w:rsid w:val="002E78EE"/>
    <w:rsid w:val="002E7BFB"/>
    <w:rsid w:val="002F05AA"/>
    <w:rsid w:val="002F1382"/>
    <w:rsid w:val="002F193D"/>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3A8A"/>
    <w:rsid w:val="00303CCA"/>
    <w:rsid w:val="00304042"/>
    <w:rsid w:val="0030479C"/>
    <w:rsid w:val="00305294"/>
    <w:rsid w:val="00305426"/>
    <w:rsid w:val="00305F39"/>
    <w:rsid w:val="00306861"/>
    <w:rsid w:val="00307851"/>
    <w:rsid w:val="00307FD4"/>
    <w:rsid w:val="00307FD8"/>
    <w:rsid w:val="003101CD"/>
    <w:rsid w:val="003106DF"/>
    <w:rsid w:val="0031086A"/>
    <w:rsid w:val="00311DD2"/>
    <w:rsid w:val="003126FE"/>
    <w:rsid w:val="00313F98"/>
    <w:rsid w:val="00314BBB"/>
    <w:rsid w:val="00314DB8"/>
    <w:rsid w:val="0031586D"/>
    <w:rsid w:val="00315A18"/>
    <w:rsid w:val="00315F13"/>
    <w:rsid w:val="0031661A"/>
    <w:rsid w:val="003167A6"/>
    <w:rsid w:val="00316B16"/>
    <w:rsid w:val="00317A06"/>
    <w:rsid w:val="00317BFB"/>
    <w:rsid w:val="00317F5B"/>
    <w:rsid w:val="003201FE"/>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5CA"/>
    <w:rsid w:val="003507E1"/>
    <w:rsid w:val="003511E5"/>
    <w:rsid w:val="00351B11"/>
    <w:rsid w:val="0035260E"/>
    <w:rsid w:val="00353346"/>
    <w:rsid w:val="00353771"/>
    <w:rsid w:val="00354B9D"/>
    <w:rsid w:val="00354DCC"/>
    <w:rsid w:val="00354E50"/>
    <w:rsid w:val="00357013"/>
    <w:rsid w:val="00357BC3"/>
    <w:rsid w:val="00360A25"/>
    <w:rsid w:val="003619D4"/>
    <w:rsid w:val="00362180"/>
    <w:rsid w:val="00362233"/>
    <w:rsid w:val="00362D2F"/>
    <w:rsid w:val="00363529"/>
    <w:rsid w:val="003635FF"/>
    <w:rsid w:val="00363775"/>
    <w:rsid w:val="00364139"/>
    <w:rsid w:val="00364578"/>
    <w:rsid w:val="00364B41"/>
    <w:rsid w:val="00366C05"/>
    <w:rsid w:val="003672B9"/>
    <w:rsid w:val="003675CF"/>
    <w:rsid w:val="00367971"/>
    <w:rsid w:val="00367F78"/>
    <w:rsid w:val="00367FE0"/>
    <w:rsid w:val="00370291"/>
    <w:rsid w:val="0037092E"/>
    <w:rsid w:val="003720A4"/>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2820"/>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D2A"/>
    <w:rsid w:val="003A6591"/>
    <w:rsid w:val="003A7789"/>
    <w:rsid w:val="003A7DDD"/>
    <w:rsid w:val="003B0BC8"/>
    <w:rsid w:val="003B1771"/>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1914"/>
    <w:rsid w:val="003D2018"/>
    <w:rsid w:val="003D205F"/>
    <w:rsid w:val="003D296F"/>
    <w:rsid w:val="003D2F95"/>
    <w:rsid w:val="003D3A03"/>
    <w:rsid w:val="003D4673"/>
    <w:rsid w:val="003D5004"/>
    <w:rsid w:val="003D59B8"/>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8C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6EB"/>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5E6"/>
    <w:rsid w:val="0042581E"/>
    <w:rsid w:val="00425E6F"/>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09FD"/>
    <w:rsid w:val="004422FD"/>
    <w:rsid w:val="00442374"/>
    <w:rsid w:val="00442DE3"/>
    <w:rsid w:val="00444316"/>
    <w:rsid w:val="0044438F"/>
    <w:rsid w:val="00444408"/>
    <w:rsid w:val="00444660"/>
    <w:rsid w:val="004447CF"/>
    <w:rsid w:val="00444AE7"/>
    <w:rsid w:val="00444BF7"/>
    <w:rsid w:val="00444EBB"/>
    <w:rsid w:val="00445FCF"/>
    <w:rsid w:val="0044699F"/>
    <w:rsid w:val="0044733A"/>
    <w:rsid w:val="004474F5"/>
    <w:rsid w:val="00450429"/>
    <w:rsid w:val="00450513"/>
    <w:rsid w:val="004513C4"/>
    <w:rsid w:val="00451DEB"/>
    <w:rsid w:val="00453369"/>
    <w:rsid w:val="004538BE"/>
    <w:rsid w:val="004555C2"/>
    <w:rsid w:val="00456BFE"/>
    <w:rsid w:val="00456D9B"/>
    <w:rsid w:val="00457120"/>
    <w:rsid w:val="00457C10"/>
    <w:rsid w:val="00457D08"/>
    <w:rsid w:val="004607ED"/>
    <w:rsid w:val="00461223"/>
    <w:rsid w:val="0046157F"/>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35"/>
    <w:rsid w:val="00483F8B"/>
    <w:rsid w:val="00484B85"/>
    <w:rsid w:val="00485DBB"/>
    <w:rsid w:val="00485EC4"/>
    <w:rsid w:val="00486B67"/>
    <w:rsid w:val="00486ED9"/>
    <w:rsid w:val="004871E8"/>
    <w:rsid w:val="00487AA2"/>
    <w:rsid w:val="004909CC"/>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659"/>
    <w:rsid w:val="004B1BC8"/>
    <w:rsid w:val="004B1F48"/>
    <w:rsid w:val="004B2237"/>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25CF"/>
    <w:rsid w:val="004C32C1"/>
    <w:rsid w:val="004C3C6B"/>
    <w:rsid w:val="004C4D58"/>
    <w:rsid w:val="004C5330"/>
    <w:rsid w:val="004C674D"/>
    <w:rsid w:val="004C7861"/>
    <w:rsid w:val="004C7CCB"/>
    <w:rsid w:val="004D0C37"/>
    <w:rsid w:val="004D15E2"/>
    <w:rsid w:val="004D2265"/>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9CB"/>
    <w:rsid w:val="00504B93"/>
    <w:rsid w:val="00504D12"/>
    <w:rsid w:val="00504F12"/>
    <w:rsid w:val="005063AA"/>
    <w:rsid w:val="00507251"/>
    <w:rsid w:val="005073E8"/>
    <w:rsid w:val="00507613"/>
    <w:rsid w:val="00507909"/>
    <w:rsid w:val="005106E4"/>
    <w:rsid w:val="00510DA3"/>
    <w:rsid w:val="005111F8"/>
    <w:rsid w:val="0051170C"/>
    <w:rsid w:val="00511732"/>
    <w:rsid w:val="00512988"/>
    <w:rsid w:val="00512A64"/>
    <w:rsid w:val="005133A9"/>
    <w:rsid w:val="00514197"/>
    <w:rsid w:val="00514C2A"/>
    <w:rsid w:val="00514F81"/>
    <w:rsid w:val="0051518F"/>
    <w:rsid w:val="00515876"/>
    <w:rsid w:val="005159EF"/>
    <w:rsid w:val="00515C18"/>
    <w:rsid w:val="00515C93"/>
    <w:rsid w:val="00515FE1"/>
    <w:rsid w:val="00516293"/>
    <w:rsid w:val="0051785D"/>
    <w:rsid w:val="00517D73"/>
    <w:rsid w:val="00520FA2"/>
    <w:rsid w:val="00521022"/>
    <w:rsid w:val="0052209C"/>
    <w:rsid w:val="005228B3"/>
    <w:rsid w:val="00523625"/>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4D09"/>
    <w:rsid w:val="005357E3"/>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46"/>
    <w:rsid w:val="00543567"/>
    <w:rsid w:val="005435DB"/>
    <w:rsid w:val="00543D69"/>
    <w:rsid w:val="005441DB"/>
    <w:rsid w:val="00544265"/>
    <w:rsid w:val="00545773"/>
    <w:rsid w:val="00545F1D"/>
    <w:rsid w:val="005471AE"/>
    <w:rsid w:val="00550A72"/>
    <w:rsid w:val="00550C70"/>
    <w:rsid w:val="00551A5B"/>
    <w:rsid w:val="00551C84"/>
    <w:rsid w:val="00551D27"/>
    <w:rsid w:val="005527FB"/>
    <w:rsid w:val="00552AAA"/>
    <w:rsid w:val="00552B82"/>
    <w:rsid w:val="00553C2A"/>
    <w:rsid w:val="00553E5E"/>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4AC3"/>
    <w:rsid w:val="0057501A"/>
    <w:rsid w:val="0057652E"/>
    <w:rsid w:val="0058004C"/>
    <w:rsid w:val="0058077A"/>
    <w:rsid w:val="005814E4"/>
    <w:rsid w:val="00581D9E"/>
    <w:rsid w:val="00581DC2"/>
    <w:rsid w:val="00582157"/>
    <w:rsid w:val="00582674"/>
    <w:rsid w:val="005828DE"/>
    <w:rsid w:val="00582981"/>
    <w:rsid w:val="00582ACA"/>
    <w:rsid w:val="0058307B"/>
    <w:rsid w:val="00583CDD"/>
    <w:rsid w:val="00584F7F"/>
    <w:rsid w:val="00586D5B"/>
    <w:rsid w:val="00587EFF"/>
    <w:rsid w:val="0059004E"/>
    <w:rsid w:val="005900C9"/>
    <w:rsid w:val="005902BA"/>
    <w:rsid w:val="00590756"/>
    <w:rsid w:val="00592106"/>
    <w:rsid w:val="00594224"/>
    <w:rsid w:val="005949B1"/>
    <w:rsid w:val="005957B0"/>
    <w:rsid w:val="00595DB8"/>
    <w:rsid w:val="00596219"/>
    <w:rsid w:val="0059686E"/>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A1F"/>
    <w:rsid w:val="005A6DA3"/>
    <w:rsid w:val="005B0159"/>
    <w:rsid w:val="005B01E6"/>
    <w:rsid w:val="005B0E6B"/>
    <w:rsid w:val="005B1412"/>
    <w:rsid w:val="005B16A4"/>
    <w:rsid w:val="005B1884"/>
    <w:rsid w:val="005B18EC"/>
    <w:rsid w:val="005B2B91"/>
    <w:rsid w:val="005B2BAF"/>
    <w:rsid w:val="005B2DD1"/>
    <w:rsid w:val="005B348E"/>
    <w:rsid w:val="005B46CA"/>
    <w:rsid w:val="005B4BA9"/>
    <w:rsid w:val="005B58B3"/>
    <w:rsid w:val="005B5AC2"/>
    <w:rsid w:val="005B61C1"/>
    <w:rsid w:val="005B622B"/>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694"/>
    <w:rsid w:val="005D0CF1"/>
    <w:rsid w:val="005D10E3"/>
    <w:rsid w:val="005D1350"/>
    <w:rsid w:val="005D1A87"/>
    <w:rsid w:val="005D1C37"/>
    <w:rsid w:val="005D1CF5"/>
    <w:rsid w:val="005D1F99"/>
    <w:rsid w:val="005D2451"/>
    <w:rsid w:val="005D399C"/>
    <w:rsid w:val="005D3A2D"/>
    <w:rsid w:val="005D3E9F"/>
    <w:rsid w:val="005D4AB6"/>
    <w:rsid w:val="005D50A7"/>
    <w:rsid w:val="005D55D0"/>
    <w:rsid w:val="005D5707"/>
    <w:rsid w:val="005D5B98"/>
    <w:rsid w:val="005D5C7F"/>
    <w:rsid w:val="005D6764"/>
    <w:rsid w:val="005D695A"/>
    <w:rsid w:val="005D6A51"/>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929"/>
    <w:rsid w:val="005E5F7E"/>
    <w:rsid w:val="005E60EE"/>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1F36"/>
    <w:rsid w:val="00602CF9"/>
    <w:rsid w:val="0060316D"/>
    <w:rsid w:val="006032E4"/>
    <w:rsid w:val="00603AC6"/>
    <w:rsid w:val="00604B9C"/>
    <w:rsid w:val="00604BAD"/>
    <w:rsid w:val="00604E5D"/>
    <w:rsid w:val="00605551"/>
    <w:rsid w:val="00605703"/>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18CF"/>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2FB"/>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1551"/>
    <w:rsid w:val="00672ED9"/>
    <w:rsid w:val="006738F4"/>
    <w:rsid w:val="00675FBA"/>
    <w:rsid w:val="00676538"/>
    <w:rsid w:val="006765BC"/>
    <w:rsid w:val="0067740B"/>
    <w:rsid w:val="006779A8"/>
    <w:rsid w:val="00680292"/>
    <w:rsid w:val="00680355"/>
    <w:rsid w:val="00680CF2"/>
    <w:rsid w:val="00680DD7"/>
    <w:rsid w:val="00681501"/>
    <w:rsid w:val="00681845"/>
    <w:rsid w:val="006831E4"/>
    <w:rsid w:val="00683750"/>
    <w:rsid w:val="0068450B"/>
    <w:rsid w:val="00684C59"/>
    <w:rsid w:val="00684E29"/>
    <w:rsid w:val="006850F1"/>
    <w:rsid w:val="006855E8"/>
    <w:rsid w:val="00687021"/>
    <w:rsid w:val="006872A5"/>
    <w:rsid w:val="00687701"/>
    <w:rsid w:val="006877C2"/>
    <w:rsid w:val="0068793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A9E"/>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7FE"/>
    <w:rsid w:val="006C1C3E"/>
    <w:rsid w:val="006C2CB6"/>
    <w:rsid w:val="006C310F"/>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D7D20"/>
    <w:rsid w:val="006E099B"/>
    <w:rsid w:val="006E1D90"/>
    <w:rsid w:val="006E1E33"/>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498D"/>
    <w:rsid w:val="006F5E70"/>
    <w:rsid w:val="006F6491"/>
    <w:rsid w:val="006F6917"/>
    <w:rsid w:val="006F693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6EAC"/>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5BA"/>
    <w:rsid w:val="00741615"/>
    <w:rsid w:val="00741727"/>
    <w:rsid w:val="00741E92"/>
    <w:rsid w:val="00742133"/>
    <w:rsid w:val="00742567"/>
    <w:rsid w:val="00742AF8"/>
    <w:rsid w:val="00742DEE"/>
    <w:rsid w:val="00742DF0"/>
    <w:rsid w:val="00743020"/>
    <w:rsid w:val="00743969"/>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5B5"/>
    <w:rsid w:val="00755750"/>
    <w:rsid w:val="007559E6"/>
    <w:rsid w:val="00756574"/>
    <w:rsid w:val="00756785"/>
    <w:rsid w:val="007575BC"/>
    <w:rsid w:val="00757883"/>
    <w:rsid w:val="00757AB4"/>
    <w:rsid w:val="00757D5E"/>
    <w:rsid w:val="00757D8F"/>
    <w:rsid w:val="00760B88"/>
    <w:rsid w:val="00761062"/>
    <w:rsid w:val="007623A6"/>
    <w:rsid w:val="00762B61"/>
    <w:rsid w:val="00762D4D"/>
    <w:rsid w:val="0076310F"/>
    <w:rsid w:val="00763117"/>
    <w:rsid w:val="007634B2"/>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246"/>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3D8"/>
    <w:rsid w:val="007A097E"/>
    <w:rsid w:val="007A0BB5"/>
    <w:rsid w:val="007A0ECD"/>
    <w:rsid w:val="007A15FD"/>
    <w:rsid w:val="007A1912"/>
    <w:rsid w:val="007A1B39"/>
    <w:rsid w:val="007A1DB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248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871"/>
    <w:rsid w:val="007C2AC6"/>
    <w:rsid w:val="007C367B"/>
    <w:rsid w:val="007C3CBA"/>
    <w:rsid w:val="007C637A"/>
    <w:rsid w:val="007C6589"/>
    <w:rsid w:val="007C6624"/>
    <w:rsid w:val="007C6AA4"/>
    <w:rsid w:val="007C70A7"/>
    <w:rsid w:val="007C734E"/>
    <w:rsid w:val="007C7590"/>
    <w:rsid w:val="007D203B"/>
    <w:rsid w:val="007D255E"/>
    <w:rsid w:val="007D2845"/>
    <w:rsid w:val="007D2D53"/>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2BC3"/>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3BF1"/>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DAE"/>
    <w:rsid w:val="00867EC2"/>
    <w:rsid w:val="0087078E"/>
    <w:rsid w:val="00870A2C"/>
    <w:rsid w:val="00871BEA"/>
    <w:rsid w:val="00871ED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5F0B"/>
    <w:rsid w:val="008960E4"/>
    <w:rsid w:val="008972D0"/>
    <w:rsid w:val="00897A8E"/>
    <w:rsid w:val="008A1193"/>
    <w:rsid w:val="008A2B9C"/>
    <w:rsid w:val="008A341E"/>
    <w:rsid w:val="008A3573"/>
    <w:rsid w:val="008A3C8B"/>
    <w:rsid w:val="008A3F2A"/>
    <w:rsid w:val="008A4EA0"/>
    <w:rsid w:val="008A51D7"/>
    <w:rsid w:val="008A53E0"/>
    <w:rsid w:val="008A5491"/>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96D"/>
    <w:rsid w:val="008E2AC5"/>
    <w:rsid w:val="008E32B8"/>
    <w:rsid w:val="008E33B5"/>
    <w:rsid w:val="008E340B"/>
    <w:rsid w:val="008E49FF"/>
    <w:rsid w:val="008E56BE"/>
    <w:rsid w:val="008E654D"/>
    <w:rsid w:val="008E660A"/>
    <w:rsid w:val="008E68BA"/>
    <w:rsid w:val="008E6945"/>
    <w:rsid w:val="008F094A"/>
    <w:rsid w:val="008F0AE6"/>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3419"/>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6F1D"/>
    <w:rsid w:val="0091746B"/>
    <w:rsid w:val="0092031B"/>
    <w:rsid w:val="009203E4"/>
    <w:rsid w:val="0092168F"/>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471"/>
    <w:rsid w:val="00931549"/>
    <w:rsid w:val="00932226"/>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2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369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020"/>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87EEE"/>
    <w:rsid w:val="009913C4"/>
    <w:rsid w:val="009913DC"/>
    <w:rsid w:val="00991B4C"/>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464"/>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548"/>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3B15"/>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0FD"/>
    <w:rsid w:val="009E5842"/>
    <w:rsid w:val="009E721C"/>
    <w:rsid w:val="009E77FC"/>
    <w:rsid w:val="009F0F39"/>
    <w:rsid w:val="009F1DFC"/>
    <w:rsid w:val="009F30BE"/>
    <w:rsid w:val="009F3277"/>
    <w:rsid w:val="009F3F53"/>
    <w:rsid w:val="009F46A5"/>
    <w:rsid w:val="009F558E"/>
    <w:rsid w:val="009F617D"/>
    <w:rsid w:val="009F6760"/>
    <w:rsid w:val="009F6B29"/>
    <w:rsid w:val="00A009BA"/>
    <w:rsid w:val="00A011EA"/>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44F4"/>
    <w:rsid w:val="00A368E5"/>
    <w:rsid w:val="00A36974"/>
    <w:rsid w:val="00A36BD5"/>
    <w:rsid w:val="00A36D8E"/>
    <w:rsid w:val="00A3733D"/>
    <w:rsid w:val="00A37EDF"/>
    <w:rsid w:val="00A4033D"/>
    <w:rsid w:val="00A405B5"/>
    <w:rsid w:val="00A406A7"/>
    <w:rsid w:val="00A421C5"/>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3F92"/>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0C"/>
    <w:rsid w:val="00A62E65"/>
    <w:rsid w:val="00A63B2E"/>
    <w:rsid w:val="00A63E9E"/>
    <w:rsid w:val="00A63F48"/>
    <w:rsid w:val="00A64715"/>
    <w:rsid w:val="00A64771"/>
    <w:rsid w:val="00A650AA"/>
    <w:rsid w:val="00A663FA"/>
    <w:rsid w:val="00A66662"/>
    <w:rsid w:val="00A666F2"/>
    <w:rsid w:val="00A67AE4"/>
    <w:rsid w:val="00A7002E"/>
    <w:rsid w:val="00A70285"/>
    <w:rsid w:val="00A7062F"/>
    <w:rsid w:val="00A70863"/>
    <w:rsid w:val="00A70D2D"/>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8BC"/>
    <w:rsid w:val="00A94A18"/>
    <w:rsid w:val="00A951F5"/>
    <w:rsid w:val="00A95FA3"/>
    <w:rsid w:val="00A960D4"/>
    <w:rsid w:val="00AA0838"/>
    <w:rsid w:val="00AA1A7C"/>
    <w:rsid w:val="00AA1FDB"/>
    <w:rsid w:val="00AA286F"/>
    <w:rsid w:val="00AA2A30"/>
    <w:rsid w:val="00AA2E76"/>
    <w:rsid w:val="00AA30EA"/>
    <w:rsid w:val="00AA3FDF"/>
    <w:rsid w:val="00AA4088"/>
    <w:rsid w:val="00AA4880"/>
    <w:rsid w:val="00AA4930"/>
    <w:rsid w:val="00AA54B9"/>
    <w:rsid w:val="00AA5792"/>
    <w:rsid w:val="00AA68D3"/>
    <w:rsid w:val="00AA69BA"/>
    <w:rsid w:val="00AB0389"/>
    <w:rsid w:val="00AB062D"/>
    <w:rsid w:val="00AB0665"/>
    <w:rsid w:val="00AB0F4D"/>
    <w:rsid w:val="00AB16DB"/>
    <w:rsid w:val="00AB20C9"/>
    <w:rsid w:val="00AB230F"/>
    <w:rsid w:val="00AB25F9"/>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0D7"/>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179"/>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9D3"/>
    <w:rsid w:val="00B1044F"/>
    <w:rsid w:val="00B1080F"/>
    <w:rsid w:val="00B10F19"/>
    <w:rsid w:val="00B11B79"/>
    <w:rsid w:val="00B11E83"/>
    <w:rsid w:val="00B12639"/>
    <w:rsid w:val="00B12848"/>
    <w:rsid w:val="00B12B5A"/>
    <w:rsid w:val="00B13922"/>
    <w:rsid w:val="00B13BCB"/>
    <w:rsid w:val="00B13C50"/>
    <w:rsid w:val="00B13EE8"/>
    <w:rsid w:val="00B1471C"/>
    <w:rsid w:val="00B155C3"/>
    <w:rsid w:val="00B15A22"/>
    <w:rsid w:val="00B16CF7"/>
    <w:rsid w:val="00B16F09"/>
    <w:rsid w:val="00B17411"/>
    <w:rsid w:val="00B179F5"/>
    <w:rsid w:val="00B17F3F"/>
    <w:rsid w:val="00B2041E"/>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46F0"/>
    <w:rsid w:val="00B35A16"/>
    <w:rsid w:val="00B36946"/>
    <w:rsid w:val="00B36CB3"/>
    <w:rsid w:val="00B36CF8"/>
    <w:rsid w:val="00B371D2"/>
    <w:rsid w:val="00B374B8"/>
    <w:rsid w:val="00B37AE3"/>
    <w:rsid w:val="00B401BD"/>
    <w:rsid w:val="00B40262"/>
    <w:rsid w:val="00B4055C"/>
    <w:rsid w:val="00B40706"/>
    <w:rsid w:val="00B40728"/>
    <w:rsid w:val="00B40E49"/>
    <w:rsid w:val="00B40F6E"/>
    <w:rsid w:val="00B4104B"/>
    <w:rsid w:val="00B4116E"/>
    <w:rsid w:val="00B413C8"/>
    <w:rsid w:val="00B41C51"/>
    <w:rsid w:val="00B41C97"/>
    <w:rsid w:val="00B42172"/>
    <w:rsid w:val="00B42344"/>
    <w:rsid w:val="00B43BDB"/>
    <w:rsid w:val="00B44BB9"/>
    <w:rsid w:val="00B45024"/>
    <w:rsid w:val="00B45944"/>
    <w:rsid w:val="00B45A06"/>
    <w:rsid w:val="00B45BE7"/>
    <w:rsid w:val="00B46193"/>
    <w:rsid w:val="00B461C1"/>
    <w:rsid w:val="00B46644"/>
    <w:rsid w:val="00B51A9A"/>
    <w:rsid w:val="00B523E2"/>
    <w:rsid w:val="00B529E6"/>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2DF4"/>
    <w:rsid w:val="00B73AB0"/>
    <w:rsid w:val="00B74B20"/>
    <w:rsid w:val="00B7518F"/>
    <w:rsid w:val="00B754C8"/>
    <w:rsid w:val="00B75CD5"/>
    <w:rsid w:val="00B75FBD"/>
    <w:rsid w:val="00B7724E"/>
    <w:rsid w:val="00B7736E"/>
    <w:rsid w:val="00B77835"/>
    <w:rsid w:val="00B77D5D"/>
    <w:rsid w:val="00B80057"/>
    <w:rsid w:val="00B803C9"/>
    <w:rsid w:val="00B81215"/>
    <w:rsid w:val="00B81DD7"/>
    <w:rsid w:val="00B81E3B"/>
    <w:rsid w:val="00B82A2D"/>
    <w:rsid w:val="00B82B80"/>
    <w:rsid w:val="00B82FE6"/>
    <w:rsid w:val="00B830ED"/>
    <w:rsid w:val="00B8410A"/>
    <w:rsid w:val="00B8479E"/>
    <w:rsid w:val="00B847FB"/>
    <w:rsid w:val="00B84E5A"/>
    <w:rsid w:val="00B852E7"/>
    <w:rsid w:val="00B85343"/>
    <w:rsid w:val="00B85B50"/>
    <w:rsid w:val="00B85FDE"/>
    <w:rsid w:val="00B86477"/>
    <w:rsid w:val="00B86A89"/>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74C"/>
    <w:rsid w:val="00BA3EB0"/>
    <w:rsid w:val="00BA5129"/>
    <w:rsid w:val="00BA520C"/>
    <w:rsid w:val="00BA5B16"/>
    <w:rsid w:val="00BA6635"/>
    <w:rsid w:val="00BA6EBA"/>
    <w:rsid w:val="00BA71D2"/>
    <w:rsid w:val="00BA7274"/>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69E7"/>
    <w:rsid w:val="00BB73C6"/>
    <w:rsid w:val="00BB7D5D"/>
    <w:rsid w:val="00BC03AC"/>
    <w:rsid w:val="00BC1A4E"/>
    <w:rsid w:val="00BC1AFF"/>
    <w:rsid w:val="00BC1B56"/>
    <w:rsid w:val="00BC2197"/>
    <w:rsid w:val="00BC2995"/>
    <w:rsid w:val="00BC3A1B"/>
    <w:rsid w:val="00BC3AA8"/>
    <w:rsid w:val="00BC3E0E"/>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3D09"/>
    <w:rsid w:val="00BE445D"/>
    <w:rsid w:val="00BE48E0"/>
    <w:rsid w:val="00BE4B66"/>
    <w:rsid w:val="00BE57EF"/>
    <w:rsid w:val="00BE58C5"/>
    <w:rsid w:val="00BE6DB0"/>
    <w:rsid w:val="00BE6EF6"/>
    <w:rsid w:val="00BE7D7C"/>
    <w:rsid w:val="00BF06F3"/>
    <w:rsid w:val="00BF071E"/>
    <w:rsid w:val="00BF1FFD"/>
    <w:rsid w:val="00BF264A"/>
    <w:rsid w:val="00BF27DD"/>
    <w:rsid w:val="00BF3095"/>
    <w:rsid w:val="00BF32C8"/>
    <w:rsid w:val="00BF37AE"/>
    <w:rsid w:val="00BF3964"/>
    <w:rsid w:val="00BF3C71"/>
    <w:rsid w:val="00BF3D93"/>
    <w:rsid w:val="00BF44BE"/>
    <w:rsid w:val="00BF5649"/>
    <w:rsid w:val="00BF573A"/>
    <w:rsid w:val="00BF6F2C"/>
    <w:rsid w:val="00BF7255"/>
    <w:rsid w:val="00BF765B"/>
    <w:rsid w:val="00C00446"/>
    <w:rsid w:val="00C02FE6"/>
    <w:rsid w:val="00C036B1"/>
    <w:rsid w:val="00C04370"/>
    <w:rsid w:val="00C0589A"/>
    <w:rsid w:val="00C05FA5"/>
    <w:rsid w:val="00C06986"/>
    <w:rsid w:val="00C06F43"/>
    <w:rsid w:val="00C07197"/>
    <w:rsid w:val="00C0799D"/>
    <w:rsid w:val="00C07A46"/>
    <w:rsid w:val="00C07C7F"/>
    <w:rsid w:val="00C102A2"/>
    <w:rsid w:val="00C107BF"/>
    <w:rsid w:val="00C108C8"/>
    <w:rsid w:val="00C10CDB"/>
    <w:rsid w:val="00C116BF"/>
    <w:rsid w:val="00C1188B"/>
    <w:rsid w:val="00C1196A"/>
    <w:rsid w:val="00C12884"/>
    <w:rsid w:val="00C12B37"/>
    <w:rsid w:val="00C13508"/>
    <w:rsid w:val="00C13747"/>
    <w:rsid w:val="00C14720"/>
    <w:rsid w:val="00C149F4"/>
    <w:rsid w:val="00C14F0C"/>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7EB"/>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022"/>
    <w:rsid w:val="00C403B5"/>
    <w:rsid w:val="00C404C7"/>
    <w:rsid w:val="00C40A05"/>
    <w:rsid w:val="00C41039"/>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6C4C"/>
    <w:rsid w:val="00C4712B"/>
    <w:rsid w:val="00C47A43"/>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1F29"/>
    <w:rsid w:val="00C61F47"/>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26A2"/>
    <w:rsid w:val="00CA2D86"/>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80B"/>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3E8B"/>
    <w:rsid w:val="00D03EAE"/>
    <w:rsid w:val="00D04AE1"/>
    <w:rsid w:val="00D0575A"/>
    <w:rsid w:val="00D0608A"/>
    <w:rsid w:val="00D06C82"/>
    <w:rsid w:val="00D10219"/>
    <w:rsid w:val="00D10327"/>
    <w:rsid w:val="00D10B09"/>
    <w:rsid w:val="00D11DAA"/>
    <w:rsid w:val="00D121AF"/>
    <w:rsid w:val="00D12B2A"/>
    <w:rsid w:val="00D12CA2"/>
    <w:rsid w:val="00D13209"/>
    <w:rsid w:val="00D134D5"/>
    <w:rsid w:val="00D13826"/>
    <w:rsid w:val="00D142CD"/>
    <w:rsid w:val="00D147E6"/>
    <w:rsid w:val="00D1486B"/>
    <w:rsid w:val="00D154D5"/>
    <w:rsid w:val="00D15F67"/>
    <w:rsid w:val="00D167CD"/>
    <w:rsid w:val="00D20AD1"/>
    <w:rsid w:val="00D21CAB"/>
    <w:rsid w:val="00D21F0D"/>
    <w:rsid w:val="00D23601"/>
    <w:rsid w:val="00D243D3"/>
    <w:rsid w:val="00D247C5"/>
    <w:rsid w:val="00D24840"/>
    <w:rsid w:val="00D24B1A"/>
    <w:rsid w:val="00D24E8C"/>
    <w:rsid w:val="00D25E60"/>
    <w:rsid w:val="00D26ACF"/>
    <w:rsid w:val="00D26C1D"/>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3D7"/>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051C"/>
    <w:rsid w:val="00D61285"/>
    <w:rsid w:val="00D61B90"/>
    <w:rsid w:val="00D61C4B"/>
    <w:rsid w:val="00D61D58"/>
    <w:rsid w:val="00D61FE7"/>
    <w:rsid w:val="00D6239E"/>
    <w:rsid w:val="00D62603"/>
    <w:rsid w:val="00D628CA"/>
    <w:rsid w:val="00D62DF5"/>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5D3"/>
    <w:rsid w:val="00D75F47"/>
    <w:rsid w:val="00D77B7E"/>
    <w:rsid w:val="00D8020F"/>
    <w:rsid w:val="00D80BDF"/>
    <w:rsid w:val="00D81304"/>
    <w:rsid w:val="00D81648"/>
    <w:rsid w:val="00D81776"/>
    <w:rsid w:val="00D81846"/>
    <w:rsid w:val="00D8192A"/>
    <w:rsid w:val="00D827B4"/>
    <w:rsid w:val="00D831DC"/>
    <w:rsid w:val="00D83561"/>
    <w:rsid w:val="00D83703"/>
    <w:rsid w:val="00D83DAC"/>
    <w:rsid w:val="00D84098"/>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B69"/>
    <w:rsid w:val="00DA3CBC"/>
    <w:rsid w:val="00DA3F3C"/>
    <w:rsid w:val="00DA571E"/>
    <w:rsid w:val="00DA6C03"/>
    <w:rsid w:val="00DA6E0B"/>
    <w:rsid w:val="00DA76F3"/>
    <w:rsid w:val="00DA7894"/>
    <w:rsid w:val="00DB08C4"/>
    <w:rsid w:val="00DB090F"/>
    <w:rsid w:val="00DB1C88"/>
    <w:rsid w:val="00DB21A9"/>
    <w:rsid w:val="00DB2894"/>
    <w:rsid w:val="00DB2B5C"/>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5DD"/>
    <w:rsid w:val="00DF4DAD"/>
    <w:rsid w:val="00DF566B"/>
    <w:rsid w:val="00DF5D18"/>
    <w:rsid w:val="00DF5D19"/>
    <w:rsid w:val="00DF7197"/>
    <w:rsid w:val="00DF7AA2"/>
    <w:rsid w:val="00E00077"/>
    <w:rsid w:val="00E024D4"/>
    <w:rsid w:val="00E03A5D"/>
    <w:rsid w:val="00E03EE6"/>
    <w:rsid w:val="00E056B5"/>
    <w:rsid w:val="00E058D6"/>
    <w:rsid w:val="00E0634C"/>
    <w:rsid w:val="00E07DEF"/>
    <w:rsid w:val="00E07E38"/>
    <w:rsid w:val="00E104F0"/>
    <w:rsid w:val="00E114A5"/>
    <w:rsid w:val="00E11AA2"/>
    <w:rsid w:val="00E13EF0"/>
    <w:rsid w:val="00E13FEF"/>
    <w:rsid w:val="00E1479D"/>
    <w:rsid w:val="00E14F04"/>
    <w:rsid w:val="00E152F0"/>
    <w:rsid w:val="00E157E8"/>
    <w:rsid w:val="00E15B6A"/>
    <w:rsid w:val="00E15C07"/>
    <w:rsid w:val="00E16B4B"/>
    <w:rsid w:val="00E1751B"/>
    <w:rsid w:val="00E17B6B"/>
    <w:rsid w:val="00E206E2"/>
    <w:rsid w:val="00E21795"/>
    <w:rsid w:val="00E21C01"/>
    <w:rsid w:val="00E2283E"/>
    <w:rsid w:val="00E22C11"/>
    <w:rsid w:val="00E23C09"/>
    <w:rsid w:val="00E240A7"/>
    <w:rsid w:val="00E24246"/>
    <w:rsid w:val="00E252A1"/>
    <w:rsid w:val="00E25A02"/>
    <w:rsid w:val="00E278BD"/>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A6F"/>
    <w:rsid w:val="00E45DB2"/>
    <w:rsid w:val="00E45E95"/>
    <w:rsid w:val="00E463E0"/>
    <w:rsid w:val="00E4780B"/>
    <w:rsid w:val="00E479B1"/>
    <w:rsid w:val="00E47CC1"/>
    <w:rsid w:val="00E47ED4"/>
    <w:rsid w:val="00E50CBE"/>
    <w:rsid w:val="00E510F5"/>
    <w:rsid w:val="00E5115A"/>
    <w:rsid w:val="00E51E10"/>
    <w:rsid w:val="00E520DF"/>
    <w:rsid w:val="00E52166"/>
    <w:rsid w:val="00E53206"/>
    <w:rsid w:val="00E534F2"/>
    <w:rsid w:val="00E53C41"/>
    <w:rsid w:val="00E5498D"/>
    <w:rsid w:val="00E54A4B"/>
    <w:rsid w:val="00E54B4C"/>
    <w:rsid w:val="00E54BDB"/>
    <w:rsid w:val="00E54D07"/>
    <w:rsid w:val="00E55B03"/>
    <w:rsid w:val="00E55E06"/>
    <w:rsid w:val="00E56174"/>
    <w:rsid w:val="00E5653A"/>
    <w:rsid w:val="00E56625"/>
    <w:rsid w:val="00E56B18"/>
    <w:rsid w:val="00E56B1F"/>
    <w:rsid w:val="00E57599"/>
    <w:rsid w:val="00E57D2F"/>
    <w:rsid w:val="00E6139F"/>
    <w:rsid w:val="00E6300C"/>
    <w:rsid w:val="00E63152"/>
    <w:rsid w:val="00E6443D"/>
    <w:rsid w:val="00E64853"/>
    <w:rsid w:val="00E64AE1"/>
    <w:rsid w:val="00E65F60"/>
    <w:rsid w:val="00E667B7"/>
    <w:rsid w:val="00E667DF"/>
    <w:rsid w:val="00E676B4"/>
    <w:rsid w:val="00E67C1D"/>
    <w:rsid w:val="00E723B9"/>
    <w:rsid w:val="00E72798"/>
    <w:rsid w:val="00E7464E"/>
    <w:rsid w:val="00E74EF0"/>
    <w:rsid w:val="00E74F7A"/>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5040"/>
    <w:rsid w:val="00E964E1"/>
    <w:rsid w:val="00E96754"/>
    <w:rsid w:val="00E96AB8"/>
    <w:rsid w:val="00E96B43"/>
    <w:rsid w:val="00E96F8B"/>
    <w:rsid w:val="00E9731E"/>
    <w:rsid w:val="00E975CD"/>
    <w:rsid w:val="00E975D1"/>
    <w:rsid w:val="00E97944"/>
    <w:rsid w:val="00EA0544"/>
    <w:rsid w:val="00EA0883"/>
    <w:rsid w:val="00EA0AE1"/>
    <w:rsid w:val="00EA0B10"/>
    <w:rsid w:val="00EA1194"/>
    <w:rsid w:val="00EA12A6"/>
    <w:rsid w:val="00EA175C"/>
    <w:rsid w:val="00EA1963"/>
    <w:rsid w:val="00EA1E9F"/>
    <w:rsid w:val="00EA1EF5"/>
    <w:rsid w:val="00EA21F5"/>
    <w:rsid w:val="00EA233B"/>
    <w:rsid w:val="00EA2340"/>
    <w:rsid w:val="00EA236C"/>
    <w:rsid w:val="00EA2376"/>
    <w:rsid w:val="00EA2520"/>
    <w:rsid w:val="00EA32C2"/>
    <w:rsid w:val="00EA3551"/>
    <w:rsid w:val="00EA4A46"/>
    <w:rsid w:val="00EA4FA4"/>
    <w:rsid w:val="00EA5065"/>
    <w:rsid w:val="00EA5974"/>
    <w:rsid w:val="00EA5E7E"/>
    <w:rsid w:val="00EA6164"/>
    <w:rsid w:val="00EA7512"/>
    <w:rsid w:val="00EA7DE1"/>
    <w:rsid w:val="00EB02F0"/>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21B"/>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1FD6"/>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7E2"/>
    <w:rsid w:val="00F07979"/>
    <w:rsid w:val="00F10B93"/>
    <w:rsid w:val="00F1146D"/>
    <w:rsid w:val="00F11564"/>
    <w:rsid w:val="00F1283F"/>
    <w:rsid w:val="00F12D2C"/>
    <w:rsid w:val="00F1307C"/>
    <w:rsid w:val="00F14D0E"/>
    <w:rsid w:val="00F16002"/>
    <w:rsid w:val="00F165A4"/>
    <w:rsid w:val="00F176E4"/>
    <w:rsid w:val="00F17C2F"/>
    <w:rsid w:val="00F17DB3"/>
    <w:rsid w:val="00F20063"/>
    <w:rsid w:val="00F204CA"/>
    <w:rsid w:val="00F214AB"/>
    <w:rsid w:val="00F218B7"/>
    <w:rsid w:val="00F21D25"/>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A39"/>
    <w:rsid w:val="00F36D60"/>
    <w:rsid w:val="00F37286"/>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650"/>
    <w:rsid w:val="00F46777"/>
    <w:rsid w:val="00F46E8D"/>
    <w:rsid w:val="00F47056"/>
    <w:rsid w:val="00F4711D"/>
    <w:rsid w:val="00F4727D"/>
    <w:rsid w:val="00F47724"/>
    <w:rsid w:val="00F47FC3"/>
    <w:rsid w:val="00F50952"/>
    <w:rsid w:val="00F50EFC"/>
    <w:rsid w:val="00F51AF5"/>
    <w:rsid w:val="00F51BF8"/>
    <w:rsid w:val="00F5202D"/>
    <w:rsid w:val="00F52986"/>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2803"/>
    <w:rsid w:val="00F63D46"/>
    <w:rsid w:val="00F64B49"/>
    <w:rsid w:val="00F65C63"/>
    <w:rsid w:val="00F65E30"/>
    <w:rsid w:val="00F66EB1"/>
    <w:rsid w:val="00F67F3A"/>
    <w:rsid w:val="00F7088F"/>
    <w:rsid w:val="00F717E2"/>
    <w:rsid w:val="00F7212A"/>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0BCC"/>
    <w:rsid w:val="00F916E8"/>
    <w:rsid w:val="00F92AA3"/>
    <w:rsid w:val="00F92BED"/>
    <w:rsid w:val="00F945F1"/>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1477"/>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3C"/>
    <w:rsid w:val="00FF3C8C"/>
    <w:rsid w:val="00FF3E2D"/>
    <w:rsid w:val="00FF3EDB"/>
    <w:rsid w:val="00FF4122"/>
    <w:rsid w:val="00FF4958"/>
    <w:rsid w:val="00FF502F"/>
    <w:rsid w:val="00FF5476"/>
    <w:rsid w:val="00FF608B"/>
    <w:rsid w:val="00FF6151"/>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n-meelis.hannus@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1978</TotalTime>
  <Pages>3</Pages>
  <Words>1292</Words>
  <Characters>7495</Characters>
  <Application>Microsoft Office Word</Application>
  <DocSecurity>0</DocSecurity>
  <Lines>62</Lines>
  <Paragraphs>17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8770</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1774</cp:revision>
  <cp:lastPrinted>2009-10-14T12:22:00Z</cp:lastPrinted>
  <dcterms:created xsi:type="dcterms:W3CDTF">2023-08-14T09:20:00Z</dcterms:created>
  <dcterms:modified xsi:type="dcterms:W3CDTF">2025-12-30T14:22:00Z</dcterms:modified>
</cp:coreProperties>
</file>